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34CF0" w14:textId="0DC1569C" w:rsidR="00C41AD2" w:rsidRDefault="00C41AD2" w:rsidP="00C41AD2">
      <w:pPr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C41AD2">
        <w:rPr>
          <w:rFonts w:ascii="Arial" w:hAnsi="Arial" w:cs="Arial"/>
          <w:b/>
          <w:sz w:val="22"/>
          <w:szCs w:val="22"/>
        </w:rPr>
        <w:t xml:space="preserve">TÍTULO DEL PROYECTO </w:t>
      </w:r>
    </w:p>
    <w:p w14:paraId="13DB3AF1" w14:textId="77777777" w:rsidR="00C41AD2" w:rsidRDefault="00C41AD2" w:rsidP="00C41AD2">
      <w:pPr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41AD2" w14:paraId="231540AB" w14:textId="77777777" w:rsidTr="00C41AD2">
        <w:tc>
          <w:tcPr>
            <w:tcW w:w="9962" w:type="dxa"/>
          </w:tcPr>
          <w:p w14:paraId="2D68A882" w14:textId="258B6B73" w:rsidR="00C41AD2" w:rsidRDefault="00C41AD2" w:rsidP="00C41AD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1669B6">
              <w:rPr>
                <w:rFonts w:ascii="Arial" w:hAnsi="Arial" w:cs="Arial"/>
                <w:color w:val="0070C0"/>
                <w:sz w:val="22"/>
                <w:szCs w:val="22"/>
              </w:rPr>
              <w:t>Registre el tít</w:t>
            </w:r>
            <w:r w:rsidR="00431C30">
              <w:rPr>
                <w:rFonts w:ascii="Arial" w:hAnsi="Arial" w:cs="Arial"/>
                <w:color w:val="0070C0"/>
                <w:sz w:val="22"/>
                <w:szCs w:val="22"/>
              </w:rPr>
              <w:t>ulo del proyecto.</w:t>
            </w:r>
            <w:r w:rsidR="0029394E">
              <w:rPr>
                <w:rFonts w:ascii="Arial" w:hAnsi="Arial" w:cs="Arial"/>
                <w:color w:val="0070C0"/>
                <w:sz w:val="22"/>
                <w:szCs w:val="22"/>
              </w:rPr>
              <w:t xml:space="preserve"> (M</w:t>
            </w:r>
            <w:r w:rsidRPr="001669B6">
              <w:rPr>
                <w:rFonts w:ascii="Arial" w:hAnsi="Arial" w:cs="Arial"/>
                <w:color w:val="0070C0"/>
                <w:sz w:val="22"/>
                <w:szCs w:val="22"/>
              </w:rPr>
              <w:t>áximo 15 palabras)</w:t>
            </w:r>
          </w:p>
        </w:tc>
      </w:tr>
    </w:tbl>
    <w:p w14:paraId="619AB8B1" w14:textId="07AC4508" w:rsidR="0029394E" w:rsidRPr="00C41AD2" w:rsidRDefault="0029394E" w:rsidP="00C41AD2">
      <w:pPr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14:paraId="50A321EE" w14:textId="67492D44" w:rsidR="00431C30" w:rsidRDefault="00431C30" w:rsidP="00431C30">
      <w:pPr>
        <w:autoSpaceDN w:val="0"/>
        <w:adjustRightInd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INVESTIGADOR PRINCIPAL</w:t>
      </w:r>
    </w:p>
    <w:p w14:paraId="1D599263" w14:textId="77777777" w:rsidR="00431C30" w:rsidRDefault="00431C30" w:rsidP="00431C30">
      <w:pPr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431C30" w14:paraId="25BA3A67" w14:textId="77777777" w:rsidTr="0066339B">
        <w:tc>
          <w:tcPr>
            <w:tcW w:w="9962" w:type="dxa"/>
          </w:tcPr>
          <w:p w14:paraId="10519B29" w14:textId="70A5ED6C" w:rsidR="00431C30" w:rsidRDefault="00431C30" w:rsidP="0066339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color w:val="0070C0"/>
                <w:sz w:val="22"/>
                <w:szCs w:val="22"/>
              </w:rPr>
              <w:t>Indique el nombre completo del investigador principal</w:t>
            </w:r>
            <w:r w:rsidR="00C3478D">
              <w:rPr>
                <w:rFonts w:ascii="Arial" w:hAnsi="Arial" w:cs="Arial"/>
                <w:color w:val="0070C0"/>
                <w:sz w:val="22"/>
                <w:szCs w:val="22"/>
              </w:rPr>
              <w:t>.</w:t>
            </w:r>
          </w:p>
        </w:tc>
      </w:tr>
    </w:tbl>
    <w:p w14:paraId="4B0A2309" w14:textId="77777777" w:rsidR="00431C30" w:rsidRDefault="00431C30" w:rsidP="0029394E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</w:p>
    <w:p w14:paraId="1819B578" w14:textId="3A6C3145" w:rsidR="00431C30" w:rsidRDefault="00431C30" w:rsidP="00431C30">
      <w:pPr>
        <w:autoSpaceDN w:val="0"/>
        <w:adjustRightInd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PROGRAMA ACADÉMICO</w:t>
      </w:r>
    </w:p>
    <w:p w14:paraId="2D5372FF" w14:textId="77777777" w:rsidR="00431C30" w:rsidRDefault="00431C30" w:rsidP="00431C30">
      <w:pPr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431C30" w14:paraId="4DAF6F0A" w14:textId="77777777" w:rsidTr="0066339B">
        <w:tc>
          <w:tcPr>
            <w:tcW w:w="9962" w:type="dxa"/>
          </w:tcPr>
          <w:p w14:paraId="756F662B" w14:textId="004EC7E0" w:rsidR="00431C30" w:rsidRPr="00431C30" w:rsidRDefault="00431C30" w:rsidP="0066339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1C30">
              <w:rPr>
                <w:rFonts w:ascii="Arial" w:hAnsi="Arial" w:cs="Arial"/>
                <w:color w:val="0070C0"/>
                <w:sz w:val="22"/>
                <w:szCs w:val="22"/>
              </w:rPr>
              <w:t>Establezca el o los posgrado</w:t>
            </w:r>
            <w:r w:rsidR="00C3478D">
              <w:rPr>
                <w:rFonts w:ascii="Arial" w:hAnsi="Arial" w:cs="Arial"/>
                <w:color w:val="0070C0"/>
                <w:sz w:val="22"/>
                <w:szCs w:val="22"/>
              </w:rPr>
              <w:t>s</w:t>
            </w:r>
            <w:r w:rsidRPr="00431C30">
              <w:rPr>
                <w:rFonts w:ascii="Arial" w:hAnsi="Arial" w:cs="Arial"/>
                <w:color w:val="0070C0"/>
                <w:sz w:val="22"/>
                <w:szCs w:val="22"/>
              </w:rPr>
              <w:t xml:space="preserve"> a los que pertenece la propuesta.</w:t>
            </w:r>
          </w:p>
        </w:tc>
      </w:tr>
    </w:tbl>
    <w:p w14:paraId="65D1E8E7" w14:textId="77777777" w:rsidR="00431C30" w:rsidRDefault="00431C30" w:rsidP="0029394E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</w:p>
    <w:p w14:paraId="5DA0F751" w14:textId="4644DCDB" w:rsidR="00C87E65" w:rsidRDefault="00C87E65" w:rsidP="00C87E65">
      <w:pPr>
        <w:autoSpaceDN w:val="0"/>
        <w:adjustRightInd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MODALIDAD </w:t>
      </w:r>
    </w:p>
    <w:p w14:paraId="033CBEDD" w14:textId="77777777" w:rsidR="00C87E65" w:rsidRDefault="00C87E65" w:rsidP="00C87E65">
      <w:pPr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87E65" w14:paraId="6B7BD4A5" w14:textId="77777777" w:rsidTr="0066339B">
        <w:tc>
          <w:tcPr>
            <w:tcW w:w="9962" w:type="dxa"/>
          </w:tcPr>
          <w:p w14:paraId="4C72CEFE" w14:textId="45450C55" w:rsidR="00C87E65" w:rsidRPr="00431C30" w:rsidRDefault="00C87E65" w:rsidP="0066339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70C0"/>
                <w:sz w:val="22"/>
                <w:szCs w:val="22"/>
              </w:rPr>
              <w:t>Defina la modalidad a la cual pertenece</w:t>
            </w:r>
            <w:r w:rsidRPr="00431C30">
              <w:rPr>
                <w:rFonts w:ascii="Arial" w:hAnsi="Arial" w:cs="Arial"/>
                <w:color w:val="0070C0"/>
                <w:sz w:val="22"/>
                <w:szCs w:val="22"/>
              </w:rPr>
              <w:t xml:space="preserve"> la propuesta</w:t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t>, según lo descrito en el numeral 3 de los términos de referencia de la convocatoria.</w:t>
            </w:r>
          </w:p>
        </w:tc>
      </w:tr>
    </w:tbl>
    <w:p w14:paraId="08469B10" w14:textId="77777777" w:rsidR="00C87E65" w:rsidRDefault="00C87E65" w:rsidP="0029394E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</w:p>
    <w:p w14:paraId="07FC268F" w14:textId="08999DC7" w:rsidR="0029394E" w:rsidRDefault="0029394E" w:rsidP="0029394E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MARCO TEÓRICO</w:t>
      </w:r>
    </w:p>
    <w:p w14:paraId="6F5FE635" w14:textId="77777777" w:rsidR="0029394E" w:rsidRDefault="0029394E" w:rsidP="0029394E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29394E" w14:paraId="636921FA" w14:textId="77777777" w:rsidTr="0066339B">
        <w:tc>
          <w:tcPr>
            <w:tcW w:w="9962" w:type="dxa"/>
          </w:tcPr>
          <w:p w14:paraId="4D0F6A2D" w14:textId="5270F4A2" w:rsidR="0029394E" w:rsidRDefault="0029394E" w:rsidP="0029394E">
            <w:pPr>
              <w:suppressAutoHyphens w:val="0"/>
              <w:overflowPunct/>
              <w:autoSpaceDN w:val="0"/>
              <w:adjustRightInd w:val="0"/>
              <w:jc w:val="both"/>
              <w:textAlignment w:val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color w:val="0070C0"/>
                <w:sz w:val="22"/>
                <w:szCs w:val="22"/>
                <w:lang w:eastAsia="en-US"/>
              </w:rPr>
              <w:t xml:space="preserve">Describa </w:t>
            </w:r>
            <w:r w:rsidRPr="00BB2BFA">
              <w:rPr>
                <w:rFonts w:ascii="Arial" w:eastAsiaTheme="minorHAnsi" w:hAnsi="Arial" w:cs="Arial"/>
                <w:color w:val="0070C0"/>
                <w:sz w:val="22"/>
                <w:szCs w:val="22"/>
                <w:lang w:eastAsia="en-US"/>
              </w:rPr>
              <w:t>la problemática dentro de la cual se</w:t>
            </w:r>
            <w:r>
              <w:rPr>
                <w:rFonts w:ascii="Arial" w:eastAsiaTheme="minorHAnsi" w:hAnsi="Arial" w:cs="Arial"/>
                <w:color w:val="0070C0"/>
                <w:sz w:val="22"/>
                <w:szCs w:val="22"/>
                <w:lang w:eastAsia="en-US"/>
              </w:rPr>
              <w:t xml:space="preserve"> </w:t>
            </w:r>
            <w:r w:rsidRPr="00BB2BFA">
              <w:rPr>
                <w:rFonts w:ascii="Arial" w:eastAsiaTheme="minorHAnsi" w:hAnsi="Arial" w:cs="Arial"/>
                <w:color w:val="0070C0"/>
                <w:sz w:val="22"/>
                <w:szCs w:val="22"/>
                <w:lang w:eastAsia="en-US"/>
              </w:rPr>
              <w:t xml:space="preserve">inserta el </w:t>
            </w:r>
            <w:r>
              <w:rPr>
                <w:rFonts w:ascii="Arial" w:eastAsiaTheme="minorHAnsi" w:hAnsi="Arial" w:cs="Arial"/>
                <w:color w:val="0070C0"/>
                <w:sz w:val="22"/>
                <w:szCs w:val="22"/>
                <w:lang w:eastAsia="en-US"/>
              </w:rPr>
              <w:t xml:space="preserve">problema; el contexto teórico, conceptual </w:t>
            </w:r>
            <w:proofErr w:type="gramStart"/>
            <w:r>
              <w:rPr>
                <w:rFonts w:ascii="Arial" w:eastAsiaTheme="minorHAnsi" w:hAnsi="Arial" w:cs="Arial"/>
                <w:color w:val="0070C0"/>
                <w:sz w:val="22"/>
                <w:szCs w:val="22"/>
                <w:lang w:eastAsia="en-US"/>
              </w:rPr>
              <w:t>y  los</w:t>
            </w:r>
            <w:proofErr w:type="gramEnd"/>
            <w:r>
              <w:rPr>
                <w:rFonts w:ascii="Arial" w:eastAsiaTheme="minorHAnsi" w:hAnsi="Arial" w:cs="Arial"/>
                <w:color w:val="0070C0"/>
                <w:sz w:val="22"/>
                <w:szCs w:val="22"/>
                <w:lang w:eastAsia="en-US"/>
              </w:rPr>
              <w:t xml:space="preserve"> antecedentes de forma resumida, </w:t>
            </w:r>
            <w:r w:rsidRPr="00BB2BFA">
              <w:rPr>
                <w:rFonts w:ascii="Arial" w:eastAsiaTheme="minorHAnsi" w:hAnsi="Arial" w:cs="Arial"/>
                <w:color w:val="0070C0"/>
                <w:sz w:val="22"/>
                <w:szCs w:val="22"/>
                <w:lang w:eastAsia="en-US"/>
              </w:rPr>
              <w:t>crítica y coherente</w:t>
            </w:r>
            <w:r>
              <w:rPr>
                <w:rFonts w:ascii="Arial" w:eastAsiaTheme="minorHAnsi" w:hAnsi="Arial" w:cs="Arial"/>
                <w:color w:val="0070C0"/>
                <w:sz w:val="22"/>
                <w:szCs w:val="22"/>
                <w:lang w:eastAsia="en-US"/>
              </w:rPr>
              <w:t>. Incluya las referencias bibliográficas utilizando el formato Vancouver (M</w:t>
            </w:r>
            <w:r w:rsidR="00291A3A">
              <w:rPr>
                <w:rFonts w:ascii="Arial" w:eastAsiaTheme="minorHAnsi" w:hAnsi="Arial" w:cs="Arial"/>
                <w:color w:val="0070C0"/>
                <w:sz w:val="22"/>
                <w:szCs w:val="22"/>
                <w:lang w:eastAsia="en-US"/>
              </w:rPr>
              <w:t>áximo 10</w:t>
            </w:r>
            <w:r>
              <w:rPr>
                <w:rFonts w:ascii="Arial" w:eastAsiaTheme="minorHAnsi" w:hAnsi="Arial" w:cs="Arial"/>
                <w:color w:val="0070C0"/>
                <w:sz w:val="22"/>
                <w:szCs w:val="22"/>
                <w:lang w:eastAsia="en-US"/>
              </w:rPr>
              <w:t>00 palabras)</w:t>
            </w:r>
            <w:r w:rsidR="00291A3A">
              <w:rPr>
                <w:rFonts w:ascii="Arial" w:eastAsiaTheme="minorHAnsi" w:hAnsi="Arial" w:cs="Arial"/>
                <w:color w:val="0070C0"/>
                <w:sz w:val="22"/>
                <w:szCs w:val="22"/>
                <w:lang w:eastAsia="en-US"/>
              </w:rPr>
              <w:t>.</w:t>
            </w:r>
          </w:p>
        </w:tc>
      </w:tr>
    </w:tbl>
    <w:p w14:paraId="421A9131" w14:textId="77777777" w:rsidR="0029394E" w:rsidRDefault="0029394E" w:rsidP="00A4044D">
      <w:pPr>
        <w:jc w:val="both"/>
        <w:rPr>
          <w:rFonts w:ascii="Arial" w:hAnsi="Arial" w:cs="Arial"/>
          <w:b/>
          <w:sz w:val="22"/>
          <w:szCs w:val="22"/>
        </w:rPr>
      </w:pPr>
    </w:p>
    <w:p w14:paraId="139556FD" w14:textId="534967A9" w:rsidR="00940306" w:rsidRDefault="00C41AD2" w:rsidP="00A4044D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PLANTEAMIENTO DEL PROBLEMA</w:t>
      </w:r>
    </w:p>
    <w:p w14:paraId="1DB481DC" w14:textId="30E6A8B1" w:rsidR="00C41AD2" w:rsidRDefault="00C41AD2" w:rsidP="00A4044D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41AD2" w14:paraId="7BF97F6F" w14:textId="77777777" w:rsidTr="00C41AD2">
        <w:tc>
          <w:tcPr>
            <w:tcW w:w="9962" w:type="dxa"/>
          </w:tcPr>
          <w:p w14:paraId="6954F9A1" w14:textId="37A1128D" w:rsidR="00C41AD2" w:rsidRPr="00C41AD2" w:rsidRDefault="00CB6D50" w:rsidP="00A4044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70C0"/>
                <w:sz w:val="22"/>
                <w:szCs w:val="22"/>
              </w:rPr>
              <w:t xml:space="preserve">Plantee </w:t>
            </w:r>
            <w:r w:rsidR="00C41AD2" w:rsidRPr="00C41AD2">
              <w:rPr>
                <w:rFonts w:ascii="Arial" w:hAnsi="Arial" w:cs="Arial"/>
                <w:color w:val="0070C0"/>
                <w:sz w:val="22"/>
                <w:szCs w:val="22"/>
              </w:rPr>
              <w:t>de manera clara y completa el problema que se pretende estudiar</w:t>
            </w:r>
            <w:r w:rsidR="0029394E">
              <w:rPr>
                <w:rFonts w:ascii="Arial" w:hAnsi="Arial" w:cs="Arial"/>
                <w:color w:val="0070C0"/>
                <w:sz w:val="22"/>
                <w:szCs w:val="22"/>
              </w:rPr>
              <w:t xml:space="preserve">. </w:t>
            </w:r>
            <w:r>
              <w:rPr>
                <w:rFonts w:ascii="Arial" w:eastAsiaTheme="minorHAnsi" w:hAnsi="Arial" w:cs="Arial"/>
                <w:color w:val="0070C0"/>
                <w:sz w:val="22"/>
                <w:szCs w:val="22"/>
                <w:lang w:eastAsia="en-US"/>
              </w:rPr>
              <w:t>Incluya las referencias bibliográficas utilizando el formato Vancouver. (Máximo 500 palabras)</w:t>
            </w:r>
            <w:r w:rsidR="00291A3A">
              <w:rPr>
                <w:rFonts w:ascii="Arial" w:eastAsiaTheme="minorHAnsi" w:hAnsi="Arial" w:cs="Arial"/>
                <w:color w:val="0070C0"/>
                <w:sz w:val="22"/>
                <w:szCs w:val="22"/>
                <w:lang w:eastAsia="en-US"/>
              </w:rPr>
              <w:t>.</w:t>
            </w:r>
          </w:p>
        </w:tc>
      </w:tr>
    </w:tbl>
    <w:p w14:paraId="1BE26AFD" w14:textId="77777777" w:rsidR="00C41AD2" w:rsidRPr="001E62E4" w:rsidRDefault="00C41AD2" w:rsidP="00A4044D">
      <w:pPr>
        <w:jc w:val="both"/>
        <w:rPr>
          <w:rFonts w:ascii="Arial" w:hAnsi="Arial" w:cs="Arial"/>
          <w:b/>
          <w:sz w:val="22"/>
          <w:szCs w:val="22"/>
        </w:rPr>
      </w:pPr>
    </w:p>
    <w:p w14:paraId="24AE3F63" w14:textId="271A0CB4" w:rsidR="00940306" w:rsidRDefault="00C41AD2" w:rsidP="00A4044D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PREGUNTA DE INVESTIGACIÓN</w:t>
      </w:r>
    </w:p>
    <w:p w14:paraId="2D6625DD" w14:textId="42C76C45" w:rsidR="00C41AD2" w:rsidRDefault="00C41AD2" w:rsidP="00A4044D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41AD2" w14:paraId="61EAD7F6" w14:textId="77777777" w:rsidTr="00C41AD2">
        <w:tc>
          <w:tcPr>
            <w:tcW w:w="9962" w:type="dxa"/>
          </w:tcPr>
          <w:p w14:paraId="64EFE32B" w14:textId="1C1DA073" w:rsidR="00C41AD2" w:rsidRPr="00291A3A" w:rsidRDefault="00291A3A" w:rsidP="00A4044D">
            <w:pPr>
              <w:jc w:val="both"/>
              <w:rPr>
                <w:rFonts w:ascii="Arial" w:hAnsi="Arial" w:cs="Arial"/>
                <w:color w:val="0070C0"/>
                <w:sz w:val="22"/>
                <w:szCs w:val="22"/>
              </w:rPr>
            </w:pPr>
            <w:r>
              <w:rPr>
                <w:rFonts w:ascii="Arial" w:hAnsi="Arial" w:cs="Arial"/>
                <w:color w:val="0070C0"/>
                <w:sz w:val="22"/>
                <w:szCs w:val="22"/>
              </w:rPr>
              <w:t>Presente</w:t>
            </w:r>
            <w:r w:rsidR="00CB6D50">
              <w:rPr>
                <w:rFonts w:ascii="Arial" w:hAnsi="Arial" w:cs="Arial"/>
                <w:color w:val="0070C0"/>
                <w:sz w:val="22"/>
                <w:szCs w:val="22"/>
              </w:rPr>
              <w:t xml:space="preserve"> el problema de investigación en forma de pregunta</w:t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t xml:space="preserve">; </w:t>
            </w:r>
            <w:r w:rsidR="00CB6D50">
              <w:rPr>
                <w:rFonts w:ascii="Arial" w:hAnsi="Arial" w:cs="Arial"/>
                <w:color w:val="0070C0"/>
                <w:sz w:val="22"/>
                <w:szCs w:val="22"/>
              </w:rPr>
              <w:t>la cual debe estar ubicada temporal y espacialmente (Formatos PICO ó PECO)</w:t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t>.</w:t>
            </w:r>
          </w:p>
        </w:tc>
      </w:tr>
    </w:tbl>
    <w:p w14:paraId="77917CDD" w14:textId="77777777" w:rsidR="00C41AD2" w:rsidRPr="001E62E4" w:rsidRDefault="00C41AD2" w:rsidP="00A4044D">
      <w:pPr>
        <w:jc w:val="both"/>
        <w:rPr>
          <w:rFonts w:ascii="Arial" w:hAnsi="Arial" w:cs="Arial"/>
          <w:b/>
          <w:sz w:val="22"/>
          <w:szCs w:val="22"/>
        </w:rPr>
      </w:pPr>
    </w:p>
    <w:p w14:paraId="37C78F75" w14:textId="4E219E22" w:rsidR="00940306" w:rsidRDefault="00662134" w:rsidP="00A4044D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IMPORTANCIA Y JUSTIFICACIÓN</w:t>
      </w:r>
    </w:p>
    <w:p w14:paraId="7ABC4FF2" w14:textId="2553EFB3" w:rsidR="00662134" w:rsidRDefault="00662134" w:rsidP="00A4044D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662134" w14:paraId="69C8C7E0" w14:textId="77777777" w:rsidTr="00662134">
        <w:tc>
          <w:tcPr>
            <w:tcW w:w="9962" w:type="dxa"/>
          </w:tcPr>
          <w:p w14:paraId="1A988F93" w14:textId="393CE809" w:rsidR="00662134" w:rsidRPr="00BD7E09" w:rsidRDefault="00291A3A" w:rsidP="00A4044D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color w:val="0070C0"/>
                <w:sz w:val="22"/>
                <w:szCs w:val="22"/>
              </w:rPr>
            </w:pPr>
            <w:r>
              <w:rPr>
                <w:rFonts w:ascii="Arial" w:hAnsi="Arial" w:cs="Arial"/>
                <w:color w:val="0070C0"/>
                <w:sz w:val="22"/>
                <w:szCs w:val="22"/>
              </w:rPr>
              <w:t xml:space="preserve">Describa </w:t>
            </w:r>
            <w:r w:rsidR="00662134" w:rsidRPr="00BD7E09">
              <w:rPr>
                <w:rFonts w:ascii="Arial" w:hAnsi="Arial" w:cs="Arial"/>
                <w:color w:val="0070C0"/>
                <w:sz w:val="22"/>
                <w:szCs w:val="22"/>
              </w:rPr>
              <w:t xml:space="preserve">la motivación </w:t>
            </w:r>
            <w:r w:rsidR="00BD7E09" w:rsidRPr="00BD7E09">
              <w:rPr>
                <w:rFonts w:ascii="Arial" w:hAnsi="Arial" w:cs="Arial"/>
                <w:color w:val="0070C0"/>
                <w:sz w:val="22"/>
                <w:szCs w:val="22"/>
              </w:rPr>
              <w:t>académica</w:t>
            </w:r>
            <w:r w:rsidR="00662134" w:rsidRPr="00BD7E09">
              <w:rPr>
                <w:rFonts w:ascii="Arial" w:hAnsi="Arial" w:cs="Arial"/>
                <w:color w:val="0070C0"/>
                <w:sz w:val="22"/>
                <w:szCs w:val="22"/>
              </w:rPr>
              <w:t>, tecnológica, económica, cultural o social que hacen que el problema sea interesante y amerite ser investigado.</w:t>
            </w:r>
            <w:r>
              <w:rPr>
                <w:rFonts w:ascii="Arial" w:eastAsiaTheme="minorHAnsi" w:hAnsi="Arial" w:cs="Arial"/>
                <w:color w:val="0070C0"/>
                <w:sz w:val="22"/>
                <w:szCs w:val="22"/>
                <w:lang w:eastAsia="en-US"/>
              </w:rPr>
              <w:t xml:space="preserve"> Incluya las referencias bibliográficas utilizando el formato Vancouver</w:t>
            </w:r>
            <w:r w:rsidR="00CB6D50">
              <w:rPr>
                <w:rFonts w:ascii="Arial" w:hAnsi="Arial" w:cs="Arial"/>
                <w:color w:val="0070C0"/>
                <w:sz w:val="22"/>
                <w:szCs w:val="22"/>
              </w:rPr>
              <w:t xml:space="preserve"> (Máximo 350 palabras)</w:t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t>.</w:t>
            </w:r>
          </w:p>
        </w:tc>
      </w:tr>
    </w:tbl>
    <w:p w14:paraId="201F7860" w14:textId="77777777" w:rsidR="00662134" w:rsidRPr="001E62E4" w:rsidRDefault="00662134" w:rsidP="00A4044D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</w:p>
    <w:p w14:paraId="00C5E024" w14:textId="03E29EB1" w:rsidR="00940306" w:rsidRDefault="00BD7E09" w:rsidP="00A4044D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OBJETIVOS</w:t>
      </w:r>
    </w:p>
    <w:p w14:paraId="27EEAB65" w14:textId="4E18D0AF" w:rsidR="00BD7E09" w:rsidRDefault="00BD7E09" w:rsidP="00A4044D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BD7E09" w14:paraId="023800A5" w14:textId="77777777" w:rsidTr="00BD7E09">
        <w:tc>
          <w:tcPr>
            <w:tcW w:w="9962" w:type="dxa"/>
          </w:tcPr>
          <w:p w14:paraId="53085880" w14:textId="52CD0CF7" w:rsidR="00BD7E09" w:rsidRPr="00C87E65" w:rsidRDefault="00291A3A" w:rsidP="00A4044D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  <w:r>
              <w:rPr>
                <w:rFonts w:ascii="Arial" w:hAnsi="Arial" w:cs="Arial"/>
                <w:color w:val="0070C0"/>
                <w:sz w:val="22"/>
                <w:szCs w:val="22"/>
              </w:rPr>
              <w:t xml:space="preserve">Defina </w:t>
            </w:r>
            <w:r w:rsidR="00BD7E09" w:rsidRPr="00BD7E09">
              <w:rPr>
                <w:rFonts w:ascii="Arial" w:hAnsi="Arial" w:cs="Arial"/>
                <w:color w:val="0070C0"/>
                <w:sz w:val="22"/>
                <w:szCs w:val="22"/>
              </w:rPr>
              <w:t>qué es lo que se quiere alcanzar, en qué unidades de observación, lugar y tiempo</w:t>
            </w:r>
            <w:r w:rsidR="00C87E65">
              <w:rPr>
                <w:rFonts w:ascii="Arial" w:hAnsi="Arial" w:cs="Arial"/>
                <w:b/>
                <w:color w:val="0070C0"/>
                <w:sz w:val="22"/>
                <w:szCs w:val="22"/>
              </w:rPr>
              <w:t>.</w:t>
            </w:r>
            <w:r w:rsidR="00BD7E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ED686A">
              <w:rPr>
                <w:rFonts w:ascii="Arial" w:hAnsi="Arial" w:cs="Arial"/>
                <w:color w:val="0070C0"/>
                <w:sz w:val="22"/>
                <w:szCs w:val="22"/>
              </w:rPr>
              <w:t>E</w:t>
            </w:r>
            <w:r w:rsidR="00C87E65">
              <w:rPr>
                <w:rFonts w:ascii="Arial" w:hAnsi="Arial" w:cs="Arial"/>
                <w:color w:val="0070C0"/>
                <w:sz w:val="22"/>
                <w:szCs w:val="22"/>
              </w:rPr>
              <w:t>nú</w:t>
            </w:r>
            <w:r w:rsidR="00ED686A">
              <w:rPr>
                <w:rFonts w:ascii="Arial" w:hAnsi="Arial" w:cs="Arial"/>
                <w:color w:val="0070C0"/>
                <w:sz w:val="22"/>
                <w:szCs w:val="22"/>
              </w:rPr>
              <w:t>ncielos</w:t>
            </w:r>
            <w:r w:rsidR="00ED686A" w:rsidRPr="00BD7E09">
              <w:rPr>
                <w:rFonts w:ascii="Arial" w:hAnsi="Arial" w:cs="Arial"/>
                <w:color w:val="0070C0"/>
                <w:sz w:val="22"/>
                <w:szCs w:val="22"/>
              </w:rPr>
              <w:t xml:space="preserve"> en términos operativos, con orden lógico y coherente</w:t>
            </w:r>
            <w:r w:rsidR="00C87E65">
              <w:rPr>
                <w:rFonts w:ascii="Arial" w:hAnsi="Arial" w:cs="Arial"/>
                <w:b/>
                <w:color w:val="0070C0"/>
                <w:sz w:val="22"/>
                <w:szCs w:val="22"/>
              </w:rPr>
              <w:t>.</w:t>
            </w:r>
          </w:p>
        </w:tc>
      </w:tr>
    </w:tbl>
    <w:p w14:paraId="4B8CCCAC" w14:textId="193722DF" w:rsidR="00291A3A" w:rsidRDefault="00291A3A" w:rsidP="00A4044D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</w:p>
    <w:p w14:paraId="1CCA1369" w14:textId="77777777" w:rsidR="006D24EF" w:rsidRDefault="006D24EF" w:rsidP="00A4044D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</w:p>
    <w:p w14:paraId="2796E16C" w14:textId="77777777" w:rsidR="006D24EF" w:rsidRDefault="006D24EF" w:rsidP="00A4044D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</w:p>
    <w:p w14:paraId="1B018A09" w14:textId="77777777" w:rsidR="006D24EF" w:rsidRDefault="006D24EF" w:rsidP="00A4044D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</w:p>
    <w:p w14:paraId="54F4A699" w14:textId="77777777" w:rsidR="006D24EF" w:rsidRDefault="006D24EF" w:rsidP="00A4044D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</w:p>
    <w:p w14:paraId="1AD73BAB" w14:textId="2519418E" w:rsidR="00BD7E09" w:rsidRDefault="00ED686A" w:rsidP="00A4044D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MÉ</w:t>
      </w:r>
      <w:r w:rsidR="00BB2BFA">
        <w:rPr>
          <w:rFonts w:ascii="Arial" w:hAnsi="Arial" w:cs="Arial"/>
          <w:b/>
          <w:sz w:val="22"/>
          <w:szCs w:val="22"/>
        </w:rPr>
        <w:t>TODO</w:t>
      </w:r>
      <w:r w:rsidR="0052666C">
        <w:rPr>
          <w:rFonts w:ascii="Arial" w:hAnsi="Arial" w:cs="Arial"/>
          <w:b/>
          <w:sz w:val="22"/>
          <w:szCs w:val="22"/>
        </w:rPr>
        <w:t>S</w:t>
      </w:r>
    </w:p>
    <w:p w14:paraId="184C94D9" w14:textId="4CF719FB" w:rsidR="00BB2BFA" w:rsidRDefault="00BB2BFA" w:rsidP="00A4044D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BB2BFA" w14:paraId="326C920D" w14:textId="77777777" w:rsidTr="00BB2BFA">
        <w:tc>
          <w:tcPr>
            <w:tcW w:w="9962" w:type="dxa"/>
          </w:tcPr>
          <w:p w14:paraId="26F2A0E8" w14:textId="69569192" w:rsidR="00BB2BFA" w:rsidRDefault="00ED686A" w:rsidP="00BB2BF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contextualSpacing/>
              <w:jc w:val="both"/>
              <w:rPr>
                <w:rFonts w:ascii="Arial" w:hAnsi="Arial" w:cs="Arial"/>
                <w:color w:val="0070C0"/>
                <w:sz w:val="22"/>
                <w:szCs w:val="22"/>
              </w:rPr>
            </w:pPr>
            <w:r>
              <w:rPr>
                <w:rFonts w:ascii="Arial" w:hAnsi="Arial" w:cs="Arial"/>
                <w:color w:val="0070C0"/>
                <w:sz w:val="22"/>
                <w:szCs w:val="22"/>
              </w:rPr>
              <w:t>Determine de forma clara y concisa el tipo de estudio</w:t>
            </w:r>
            <w:r w:rsidR="00C3478D">
              <w:rPr>
                <w:rFonts w:ascii="Arial" w:hAnsi="Arial" w:cs="Arial"/>
                <w:color w:val="0070C0"/>
                <w:sz w:val="22"/>
                <w:szCs w:val="22"/>
              </w:rPr>
              <w:t>,</w:t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t xml:space="preserve"> según el diseño, el tiempo, la relación temporal o el estado del objeto a estudiar.</w:t>
            </w:r>
          </w:p>
          <w:p w14:paraId="16943F14" w14:textId="77777777" w:rsidR="00ED686A" w:rsidRDefault="00ED686A" w:rsidP="00BB2BF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contextualSpacing/>
              <w:jc w:val="both"/>
              <w:rPr>
                <w:rFonts w:ascii="Arial" w:hAnsi="Arial" w:cs="Arial"/>
                <w:color w:val="0070C0"/>
                <w:sz w:val="22"/>
                <w:szCs w:val="22"/>
              </w:rPr>
            </w:pPr>
          </w:p>
          <w:p w14:paraId="1DD9A652" w14:textId="70F9EC33" w:rsidR="00BB2BFA" w:rsidRPr="00BB2BFA" w:rsidRDefault="00ED686A" w:rsidP="00BB2BF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contextualSpacing/>
              <w:jc w:val="both"/>
              <w:rPr>
                <w:rFonts w:ascii="Arial" w:hAnsi="Arial" w:cs="Arial"/>
                <w:color w:val="0070C0"/>
                <w:sz w:val="22"/>
                <w:szCs w:val="22"/>
              </w:rPr>
            </w:pPr>
            <w:r>
              <w:rPr>
                <w:rFonts w:ascii="Arial" w:hAnsi="Arial" w:cs="Arial"/>
                <w:color w:val="0070C0"/>
                <w:sz w:val="22"/>
                <w:szCs w:val="22"/>
              </w:rPr>
              <w:t>Defina la p</w:t>
            </w:r>
            <w:r w:rsidR="00BB2BFA" w:rsidRPr="00BB2BFA">
              <w:rPr>
                <w:rFonts w:ascii="Arial" w:hAnsi="Arial" w:cs="Arial"/>
                <w:color w:val="0070C0"/>
                <w:sz w:val="22"/>
                <w:szCs w:val="22"/>
              </w:rPr>
              <w:t>oblación de referencia y</w:t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t>/o muestra de su investigación.</w:t>
            </w:r>
          </w:p>
          <w:p w14:paraId="41CE5934" w14:textId="77777777" w:rsidR="00BB2BFA" w:rsidRPr="00BB2BFA" w:rsidRDefault="00BB2BFA" w:rsidP="00BB2BF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contextualSpacing/>
              <w:jc w:val="both"/>
              <w:rPr>
                <w:rFonts w:ascii="Arial" w:hAnsi="Arial" w:cs="Arial"/>
                <w:color w:val="0070C0"/>
                <w:sz w:val="22"/>
                <w:szCs w:val="22"/>
              </w:rPr>
            </w:pPr>
          </w:p>
          <w:p w14:paraId="2440E953" w14:textId="44F51F3F" w:rsidR="00BB2BFA" w:rsidRPr="00BB2BFA" w:rsidRDefault="00ED686A" w:rsidP="00BB2BF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contextualSpacing/>
              <w:jc w:val="both"/>
              <w:rPr>
                <w:rFonts w:ascii="Arial" w:hAnsi="Arial" w:cs="Arial"/>
                <w:color w:val="0070C0"/>
                <w:sz w:val="22"/>
                <w:szCs w:val="22"/>
              </w:rPr>
            </w:pPr>
            <w:r>
              <w:rPr>
                <w:rFonts w:ascii="Arial" w:hAnsi="Arial" w:cs="Arial"/>
                <w:color w:val="0070C0"/>
                <w:sz w:val="22"/>
                <w:szCs w:val="22"/>
              </w:rPr>
              <w:t>Describa los c</w:t>
            </w:r>
            <w:r w:rsidR="00BB2BFA" w:rsidRPr="00BB2BFA">
              <w:rPr>
                <w:rFonts w:ascii="Arial" w:hAnsi="Arial" w:cs="Arial"/>
                <w:color w:val="0070C0"/>
                <w:sz w:val="22"/>
                <w:szCs w:val="22"/>
              </w:rPr>
              <w:t>riterios de selección</w:t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t xml:space="preserve"> (Si aplican).</w:t>
            </w:r>
          </w:p>
          <w:p w14:paraId="6943C8ED" w14:textId="77777777" w:rsidR="00BB2BFA" w:rsidRPr="00BB2BFA" w:rsidRDefault="00BB2BFA" w:rsidP="00BB2BF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contextualSpacing/>
              <w:jc w:val="both"/>
              <w:rPr>
                <w:rFonts w:ascii="Arial" w:hAnsi="Arial" w:cs="Arial"/>
                <w:color w:val="0070C0"/>
                <w:sz w:val="22"/>
                <w:szCs w:val="22"/>
              </w:rPr>
            </w:pPr>
          </w:p>
          <w:p w14:paraId="4CCEBE6F" w14:textId="66E3046E" w:rsidR="00C87E65" w:rsidRPr="00C87E65" w:rsidRDefault="00ED686A" w:rsidP="00BB2BF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contextualSpacing/>
              <w:jc w:val="both"/>
              <w:rPr>
                <w:rFonts w:ascii="Arial" w:eastAsiaTheme="minorHAnsi" w:hAnsi="Arial" w:cs="Arial"/>
                <w:color w:val="0070C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70C0"/>
                <w:sz w:val="22"/>
                <w:szCs w:val="22"/>
              </w:rPr>
              <w:t>Describa</w:t>
            </w:r>
            <w:r w:rsidR="00BB2BFA" w:rsidRPr="00BB2BFA">
              <w:rPr>
                <w:rFonts w:ascii="Arial" w:hAnsi="Arial" w:cs="Arial"/>
                <w:color w:val="0070C0"/>
                <w:sz w:val="22"/>
                <w:szCs w:val="22"/>
              </w:rPr>
              <w:t xml:space="preserve"> las técnicas, materiales, equipos, instrumentos y procedimientos seguidos para obtener los resultados</w:t>
            </w:r>
            <w:r w:rsidR="00C87E65">
              <w:rPr>
                <w:rFonts w:ascii="Arial" w:hAnsi="Arial" w:cs="Arial"/>
                <w:color w:val="0070C0"/>
                <w:sz w:val="22"/>
                <w:szCs w:val="22"/>
              </w:rPr>
              <w:t xml:space="preserve"> esperados </w:t>
            </w:r>
            <w:r w:rsidR="00C87E65">
              <w:rPr>
                <w:rFonts w:ascii="Arial" w:eastAsiaTheme="minorHAnsi" w:hAnsi="Arial" w:cs="Arial"/>
                <w:color w:val="0070C0"/>
                <w:sz w:val="22"/>
                <w:szCs w:val="22"/>
                <w:lang w:eastAsia="en-US"/>
              </w:rPr>
              <w:t>(Máximo 1000 palabras).</w:t>
            </w:r>
          </w:p>
        </w:tc>
      </w:tr>
    </w:tbl>
    <w:p w14:paraId="182F28D9" w14:textId="0ABC91BD" w:rsidR="00BB2BFA" w:rsidRPr="00BB2BFA" w:rsidRDefault="00BB2BFA" w:rsidP="00A4044D">
      <w:pPr>
        <w:pStyle w:val="NormalWeb"/>
        <w:spacing w:before="0" w:beforeAutospacing="0" w:after="0" w:afterAutospacing="0"/>
        <w:rPr>
          <w:rFonts w:ascii="Arial" w:hAnsi="Arial" w:cs="Arial"/>
          <w:b/>
          <w:sz w:val="22"/>
          <w:szCs w:val="22"/>
        </w:rPr>
      </w:pPr>
    </w:p>
    <w:p w14:paraId="04C4DC06" w14:textId="391081BA" w:rsidR="000617FD" w:rsidRDefault="006A5882" w:rsidP="006A5882">
      <w:pPr>
        <w:rPr>
          <w:rFonts w:ascii="Arial" w:hAnsi="Arial" w:cs="Arial"/>
          <w:b/>
          <w:sz w:val="22"/>
          <w:szCs w:val="22"/>
        </w:rPr>
      </w:pPr>
      <w:r w:rsidRPr="006A5882">
        <w:rPr>
          <w:rFonts w:ascii="Arial" w:hAnsi="Arial" w:cs="Arial"/>
          <w:b/>
          <w:sz w:val="22"/>
          <w:szCs w:val="22"/>
        </w:rPr>
        <w:t>CRONOGRAMA</w:t>
      </w:r>
    </w:p>
    <w:p w14:paraId="494D8E2B" w14:textId="3F53DA0B" w:rsidR="006A5882" w:rsidRDefault="006A5882" w:rsidP="006A5882">
      <w:pPr>
        <w:rPr>
          <w:rFonts w:ascii="Arial" w:hAnsi="Arial" w:cs="Arial"/>
          <w:b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6A5882" w14:paraId="3666AB8B" w14:textId="77777777" w:rsidTr="006A5882">
        <w:tc>
          <w:tcPr>
            <w:tcW w:w="9962" w:type="dxa"/>
          </w:tcPr>
          <w:p w14:paraId="08581693" w14:textId="2612426F" w:rsidR="006A5882" w:rsidRPr="006A5882" w:rsidRDefault="0052666C" w:rsidP="006A5882">
            <w:pPr>
              <w:suppressAutoHyphens w:val="0"/>
              <w:overflowPunct/>
              <w:autoSpaceDN w:val="0"/>
              <w:adjustRightInd w:val="0"/>
              <w:jc w:val="both"/>
              <w:textAlignment w:val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color w:val="0070C0"/>
                <w:sz w:val="22"/>
                <w:szCs w:val="22"/>
                <w:lang w:eastAsia="en-US"/>
              </w:rPr>
              <w:t>Presente</w:t>
            </w:r>
            <w:r w:rsidR="006A5882" w:rsidRPr="006A5882">
              <w:rPr>
                <w:rFonts w:ascii="Arial" w:eastAsiaTheme="minorHAnsi" w:hAnsi="Arial" w:cs="Arial"/>
                <w:color w:val="0070C0"/>
                <w:sz w:val="22"/>
                <w:szCs w:val="22"/>
                <w:lang w:eastAsia="en-US"/>
              </w:rPr>
              <w:t xml:space="preserve"> de forma cronológica y coherente el </w:t>
            </w:r>
            <w:r w:rsidR="00ED686A">
              <w:rPr>
                <w:rFonts w:ascii="Arial" w:eastAsiaTheme="minorHAnsi" w:hAnsi="Arial" w:cs="Arial"/>
                <w:color w:val="0070C0"/>
                <w:sz w:val="22"/>
                <w:szCs w:val="22"/>
                <w:lang w:eastAsia="en-US"/>
              </w:rPr>
              <w:t>cronograma de ejecución de los p</w:t>
            </w:r>
            <w:r w:rsidR="006A5882" w:rsidRPr="006A5882">
              <w:rPr>
                <w:rFonts w:ascii="Arial" w:eastAsiaTheme="minorHAnsi" w:hAnsi="Arial" w:cs="Arial"/>
                <w:color w:val="0070C0"/>
                <w:sz w:val="22"/>
                <w:szCs w:val="22"/>
                <w:lang w:eastAsia="en-US"/>
              </w:rPr>
              <w:t>rocedimientos que realizará en su investigación desde su inicio hasta la finalización</w:t>
            </w:r>
            <w:r w:rsidR="006A5882">
              <w:rPr>
                <w:rFonts w:ascii="Arial" w:eastAsiaTheme="minorHAnsi" w:hAnsi="Arial" w:cs="Arial"/>
                <w:color w:val="0070C0"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Theme="minorHAnsi" w:hAnsi="Arial" w:cs="Arial"/>
                <w:color w:val="0070C0"/>
                <w:sz w:val="22"/>
                <w:szCs w:val="22"/>
                <w:lang w:eastAsia="en-US"/>
              </w:rPr>
              <w:t xml:space="preserve"> </w:t>
            </w:r>
          </w:p>
        </w:tc>
      </w:tr>
    </w:tbl>
    <w:p w14:paraId="0EE0AA58" w14:textId="061F4ABF" w:rsidR="006A5882" w:rsidRDefault="006A5882" w:rsidP="006A5882">
      <w:pPr>
        <w:rPr>
          <w:rFonts w:ascii="Arial" w:hAnsi="Arial" w:cs="Arial"/>
          <w:b/>
          <w:sz w:val="22"/>
          <w:szCs w:val="22"/>
        </w:rPr>
      </w:pPr>
    </w:p>
    <w:p w14:paraId="79834472" w14:textId="1D5377DD" w:rsidR="006A5882" w:rsidRDefault="006A5882" w:rsidP="006A588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PRESUPUESTO</w:t>
      </w:r>
    </w:p>
    <w:p w14:paraId="262A165B" w14:textId="37A855F5" w:rsidR="006A5882" w:rsidRPr="0052666C" w:rsidRDefault="006A5882" w:rsidP="006A5882">
      <w:pPr>
        <w:rPr>
          <w:rFonts w:ascii="Arial" w:hAnsi="Arial" w:cs="Arial"/>
          <w:b/>
          <w:i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6A5882" w:rsidRPr="0052666C" w14:paraId="2E07FEA3" w14:textId="77777777" w:rsidTr="006A5882">
        <w:tc>
          <w:tcPr>
            <w:tcW w:w="9962" w:type="dxa"/>
          </w:tcPr>
          <w:p w14:paraId="2482190E" w14:textId="417E51BB" w:rsidR="006A5882" w:rsidRPr="0052666C" w:rsidRDefault="0052666C" w:rsidP="006A5882">
            <w:pPr>
              <w:suppressAutoHyphens w:val="0"/>
              <w:overflowPunct/>
              <w:autoSpaceDN w:val="0"/>
              <w:adjustRightInd w:val="0"/>
              <w:jc w:val="both"/>
              <w:textAlignment w:val="auto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31C30">
              <w:rPr>
                <w:rFonts w:ascii="Arial" w:eastAsiaTheme="minorHAnsi" w:hAnsi="Arial" w:cs="Arial"/>
                <w:color w:val="0070C0"/>
                <w:sz w:val="22"/>
                <w:szCs w:val="22"/>
                <w:lang w:eastAsia="en-US"/>
              </w:rPr>
              <w:t xml:space="preserve">Incluya </w:t>
            </w:r>
            <w:r w:rsidR="006A5882" w:rsidRPr="00431C30">
              <w:rPr>
                <w:rFonts w:ascii="Arial" w:eastAsiaTheme="minorHAnsi" w:hAnsi="Arial" w:cs="Arial"/>
                <w:color w:val="0070C0"/>
                <w:sz w:val="22"/>
                <w:szCs w:val="22"/>
                <w:lang w:eastAsia="en-US"/>
              </w:rPr>
              <w:t>el presupuesto previsto con base en cotizaciones y estimativos reales y actualizados</w:t>
            </w:r>
            <w:r w:rsidR="006A5882" w:rsidRPr="0052666C">
              <w:rPr>
                <w:rFonts w:ascii="Arial" w:eastAsiaTheme="minorHAnsi" w:hAnsi="Arial" w:cs="Arial"/>
                <w:i/>
                <w:color w:val="0070C0"/>
                <w:sz w:val="22"/>
                <w:szCs w:val="22"/>
                <w:lang w:eastAsia="en-US"/>
              </w:rPr>
              <w:t>.</w:t>
            </w:r>
            <w:r w:rsidRPr="0052666C">
              <w:rPr>
                <w:rFonts w:ascii="Arial" w:eastAsiaTheme="minorHAnsi" w:hAnsi="Arial" w:cs="Arial"/>
                <w:i/>
                <w:color w:val="0070C0"/>
                <w:sz w:val="22"/>
                <w:szCs w:val="22"/>
                <w:lang w:eastAsia="en-US"/>
              </w:rPr>
              <w:t xml:space="preserve"> </w:t>
            </w:r>
            <w:r w:rsidRPr="00431C30">
              <w:rPr>
                <w:rFonts w:ascii="Arial" w:eastAsiaTheme="minorHAnsi" w:hAnsi="Arial" w:cs="Arial"/>
                <w:i/>
                <w:color w:val="0070C0"/>
                <w:sz w:val="21"/>
                <w:szCs w:val="22"/>
                <w:lang w:eastAsia="en-US"/>
              </w:rPr>
              <w:t>(Los soportes correspondientes deben anexarse en fomato PDF en el momento de registrar la propuesta en la plataforma).</w:t>
            </w:r>
          </w:p>
        </w:tc>
      </w:tr>
    </w:tbl>
    <w:p w14:paraId="4FF67AFC" w14:textId="77777777" w:rsidR="006A5882" w:rsidRPr="006A5882" w:rsidRDefault="006A5882" w:rsidP="006A5882">
      <w:pPr>
        <w:rPr>
          <w:rFonts w:ascii="Arial" w:hAnsi="Arial" w:cs="Arial"/>
          <w:b/>
          <w:sz w:val="22"/>
          <w:szCs w:val="22"/>
        </w:rPr>
      </w:pPr>
    </w:p>
    <w:p w14:paraId="0F39983E" w14:textId="103C1E3D" w:rsidR="000617FD" w:rsidRDefault="006A5882">
      <w:pPr>
        <w:rPr>
          <w:rFonts w:ascii="Arial" w:hAnsi="Arial" w:cs="Arial"/>
          <w:b/>
        </w:rPr>
      </w:pPr>
      <w:r w:rsidRPr="002604C1">
        <w:rPr>
          <w:rFonts w:ascii="Arial" w:hAnsi="Arial" w:cs="Arial"/>
          <w:b/>
          <w:sz w:val="22"/>
          <w:szCs w:val="22"/>
        </w:rPr>
        <w:t>REFERENCIAS BIBLIOGRÁFICAS</w:t>
      </w:r>
    </w:p>
    <w:p w14:paraId="6D60D72F" w14:textId="372C1BCA" w:rsidR="006A5882" w:rsidRDefault="006A5882">
      <w:pPr>
        <w:rPr>
          <w:rFonts w:ascii="Arial" w:hAnsi="Arial" w:cs="Arial"/>
          <w:b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6A5882" w14:paraId="410BC04E" w14:textId="77777777" w:rsidTr="0052666C">
        <w:trPr>
          <w:trHeight w:val="352"/>
        </w:trPr>
        <w:tc>
          <w:tcPr>
            <w:tcW w:w="9962" w:type="dxa"/>
          </w:tcPr>
          <w:p w14:paraId="71616926" w14:textId="4CE720B9" w:rsidR="006A5882" w:rsidRPr="00431C30" w:rsidRDefault="00431C30" w:rsidP="006A5882">
            <w:pPr>
              <w:suppressAutoHyphens w:val="0"/>
              <w:overflowPunct/>
              <w:autoSpaceDN w:val="0"/>
              <w:adjustRightInd w:val="0"/>
              <w:textAlignment w:val="auto"/>
              <w:rPr>
                <w:rFonts w:ascii="Arial" w:eastAsiaTheme="minorHAnsi" w:hAnsi="Arial" w:cs="Arial"/>
                <w:color w:val="0070C0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color w:val="0070C0"/>
                <w:sz w:val="22"/>
                <w:szCs w:val="22"/>
                <w:lang w:eastAsia="en-US"/>
              </w:rPr>
              <w:t>Incluya las referencias</w:t>
            </w:r>
            <w:r w:rsidR="006A5882" w:rsidRPr="00431C30">
              <w:rPr>
                <w:rFonts w:ascii="Arial" w:eastAsiaTheme="minorHAnsi" w:hAnsi="Arial" w:cs="Arial"/>
                <w:color w:val="0070C0"/>
                <w:sz w:val="22"/>
                <w:szCs w:val="22"/>
                <w:lang w:eastAsia="en-US"/>
              </w:rPr>
              <w:t xml:space="preserve"> en orden</w:t>
            </w:r>
            <w:r>
              <w:rPr>
                <w:rFonts w:ascii="Arial" w:eastAsiaTheme="minorHAnsi" w:hAnsi="Arial" w:cs="Arial"/>
                <w:color w:val="0070C0"/>
                <w:sz w:val="22"/>
                <w:szCs w:val="22"/>
                <w:lang w:eastAsia="en-US"/>
              </w:rPr>
              <w:t xml:space="preserve"> de aparición en el documento, </w:t>
            </w:r>
            <w:r w:rsidR="006A5882" w:rsidRPr="00431C30">
              <w:rPr>
                <w:rFonts w:ascii="Arial" w:eastAsiaTheme="minorHAnsi" w:hAnsi="Arial" w:cs="Arial"/>
                <w:color w:val="0070C0"/>
                <w:sz w:val="22"/>
                <w:szCs w:val="22"/>
                <w:lang w:eastAsia="en-US"/>
              </w:rPr>
              <w:t>s</w:t>
            </w:r>
            <w:r>
              <w:rPr>
                <w:rFonts w:ascii="Arial" w:eastAsiaTheme="minorHAnsi" w:hAnsi="Arial" w:cs="Arial"/>
                <w:color w:val="0070C0"/>
                <w:sz w:val="22"/>
                <w:szCs w:val="22"/>
                <w:lang w:eastAsia="en-US"/>
              </w:rPr>
              <w:t>egún el formato</w:t>
            </w:r>
            <w:r w:rsidR="006A5882" w:rsidRPr="00431C30">
              <w:rPr>
                <w:rFonts w:ascii="Arial" w:eastAsiaTheme="minorHAnsi" w:hAnsi="Arial" w:cs="Arial"/>
                <w:color w:val="0070C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color w:val="0070C0"/>
                <w:sz w:val="22"/>
                <w:szCs w:val="22"/>
                <w:lang w:eastAsia="en-US"/>
              </w:rPr>
              <w:t>Vancouver</w:t>
            </w:r>
            <w:r w:rsidR="006A5882" w:rsidRPr="00431C30">
              <w:rPr>
                <w:rFonts w:ascii="Arial" w:eastAsiaTheme="minorHAnsi" w:hAnsi="Arial" w:cs="Arial"/>
                <w:color w:val="0070C0"/>
                <w:sz w:val="22"/>
                <w:szCs w:val="22"/>
                <w:lang w:eastAsia="en-US"/>
              </w:rPr>
              <w:t>.</w:t>
            </w:r>
          </w:p>
        </w:tc>
      </w:tr>
    </w:tbl>
    <w:p w14:paraId="3232D5A6" w14:textId="77777777" w:rsidR="006A5882" w:rsidRPr="006A5882" w:rsidRDefault="006A5882">
      <w:pPr>
        <w:rPr>
          <w:rFonts w:ascii="Arial" w:hAnsi="Arial" w:cs="Arial"/>
          <w:b/>
        </w:rPr>
      </w:pPr>
    </w:p>
    <w:p w14:paraId="084373D5" w14:textId="77777777" w:rsidR="00431C30" w:rsidRDefault="00431C30" w:rsidP="00431C30">
      <w:pPr>
        <w:pStyle w:val="NormalWeb"/>
        <w:spacing w:before="0" w:beforeAutospacing="0" w:after="0" w:afterAutospacing="0"/>
        <w:jc w:val="both"/>
        <w:rPr>
          <w:rFonts w:ascii="Arial" w:eastAsiaTheme="minorHAnsi" w:hAnsi="Arial" w:cs="Arial"/>
          <w:b/>
          <w:color w:val="000000" w:themeColor="text1"/>
          <w:sz w:val="22"/>
          <w:szCs w:val="22"/>
          <w:u w:val="single"/>
          <w:lang w:eastAsia="en-US"/>
        </w:rPr>
      </w:pPr>
    </w:p>
    <w:p w14:paraId="47E2CF58" w14:textId="6B915532" w:rsidR="0084750A" w:rsidRPr="00431C30" w:rsidRDefault="003537C1" w:rsidP="00431C30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eastAsiaTheme="minorHAnsi" w:hAnsi="Arial" w:cs="Arial"/>
          <w:b/>
          <w:color w:val="000000" w:themeColor="text1"/>
          <w:sz w:val="22"/>
          <w:szCs w:val="22"/>
          <w:u w:val="single"/>
          <w:lang w:eastAsia="en-US"/>
        </w:rPr>
        <w:t>Importante</w:t>
      </w:r>
      <w:r w:rsidR="00431C30" w:rsidRPr="00C3478D">
        <w:rPr>
          <w:rFonts w:ascii="Arial" w:eastAsiaTheme="minorHAnsi" w:hAnsi="Arial" w:cs="Arial"/>
          <w:b/>
          <w:color w:val="000000" w:themeColor="text1"/>
          <w:sz w:val="22"/>
          <w:szCs w:val="22"/>
          <w:lang w:eastAsia="en-US"/>
        </w:rPr>
        <w:t>:</w:t>
      </w:r>
      <w:r w:rsidR="00431C30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Una vez diligenciado este formato</w:t>
      </w:r>
      <w:r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, </w:t>
      </w:r>
      <w:r w:rsidR="00431C30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convi</w:t>
      </w:r>
      <w:r w:rsidR="00C3478D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é</w:t>
      </w:r>
      <w:r w:rsidR="00431C30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rtalo a PDF antes de registra</w:t>
      </w:r>
      <w:r w:rsidR="00C3478D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r</w:t>
      </w:r>
      <w:r w:rsidR="00431C30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lo en la plataforma.</w:t>
      </w:r>
    </w:p>
    <w:sectPr w:rsidR="0084750A" w:rsidRPr="00431C30" w:rsidSect="009B1F0B">
      <w:headerReference w:type="default" r:id="rId8"/>
      <w:footerReference w:type="default" r:id="rId9"/>
      <w:pgSz w:w="12240" w:h="15840" w:code="122"/>
      <w:pgMar w:top="1134" w:right="1134" w:bottom="1134" w:left="1134" w:header="851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0C19B" w14:textId="77777777" w:rsidR="00311783" w:rsidRDefault="00311783">
      <w:r>
        <w:separator/>
      </w:r>
    </w:p>
  </w:endnote>
  <w:endnote w:type="continuationSeparator" w:id="0">
    <w:p w14:paraId="551AF41D" w14:textId="77777777" w:rsidR="00311783" w:rsidRDefault="00311783">
      <w:r>
        <w:continuationSeparator/>
      </w:r>
    </w:p>
  </w:endnote>
  <w:endnote w:type="continuationNotice" w:id="1">
    <w:p w14:paraId="4310E72B" w14:textId="77777777" w:rsidR="00311783" w:rsidRDefault="003117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-Bold">
    <w:altName w:val="Arial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9B64B" w14:textId="77777777" w:rsidR="001C64A1" w:rsidRPr="008C69AB" w:rsidRDefault="001C64A1" w:rsidP="00F2097E">
    <w:pPr>
      <w:pStyle w:val="Piedepgina"/>
      <w:jc w:val="right"/>
      <w:rPr>
        <w:rFonts w:ascii="Verdana" w:hAnsi="Verdana"/>
        <w:sz w:val="22"/>
        <w:szCs w:val="22"/>
      </w:rPr>
    </w:pPr>
  </w:p>
  <w:p w14:paraId="205E933C" w14:textId="4096DA7B" w:rsidR="0037795B" w:rsidRDefault="0037795B" w:rsidP="008F2889">
    <w:pPr>
      <w:contextualSpacing/>
      <w:rPr>
        <w:rFonts w:ascii="Arial" w:hAnsi="Arial" w:cs="Arial"/>
        <w:color w:val="00808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A3C00" w14:textId="77777777" w:rsidR="00311783" w:rsidRDefault="00311783">
      <w:r>
        <w:separator/>
      </w:r>
    </w:p>
  </w:footnote>
  <w:footnote w:type="continuationSeparator" w:id="0">
    <w:p w14:paraId="082A35CF" w14:textId="77777777" w:rsidR="00311783" w:rsidRDefault="00311783">
      <w:r>
        <w:continuationSeparator/>
      </w:r>
    </w:p>
  </w:footnote>
  <w:footnote w:type="continuationNotice" w:id="1">
    <w:p w14:paraId="1723F66D" w14:textId="77777777" w:rsidR="00311783" w:rsidRDefault="0031178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5000" w:type="pct"/>
      <w:tblLook w:val="04A0" w:firstRow="1" w:lastRow="0" w:firstColumn="1" w:lastColumn="0" w:noHBand="0" w:noVBand="1"/>
    </w:tblPr>
    <w:tblGrid>
      <w:gridCol w:w="1271"/>
      <w:gridCol w:w="6236"/>
      <w:gridCol w:w="2455"/>
    </w:tblGrid>
    <w:tr w:rsidR="007C6118" w:rsidRPr="006F58E8" w14:paraId="394DC767" w14:textId="77777777" w:rsidTr="001E592A">
      <w:trPr>
        <w:trHeight w:val="20"/>
      </w:trPr>
      <w:tc>
        <w:tcPr>
          <w:tcW w:w="638" w:type="pct"/>
          <w:vMerge w:val="restart"/>
        </w:tcPr>
        <w:p w14:paraId="49F0C3C9" w14:textId="77777777" w:rsidR="007C6118" w:rsidRPr="006F58E8" w:rsidRDefault="007C6118" w:rsidP="007C6118">
          <w:pPr>
            <w:pStyle w:val="Encabezado"/>
            <w:rPr>
              <w:rFonts w:ascii="Arial" w:hAnsi="Arial" w:cs="Arial"/>
              <w:sz w:val="22"/>
              <w:szCs w:val="22"/>
            </w:rPr>
          </w:pPr>
          <w:r w:rsidRPr="006F58E8">
            <w:rPr>
              <w:rFonts w:ascii="Arial" w:hAnsi="Arial" w:cs="Arial"/>
              <w:noProof/>
              <w:sz w:val="22"/>
              <w:szCs w:val="22"/>
            </w:rPr>
            <w:drawing>
              <wp:anchor distT="0" distB="0" distL="114300" distR="114300" simplePos="0" relativeHeight="251659264" behindDoc="0" locked="0" layoutInCell="1" allowOverlap="1" wp14:anchorId="74086E1C" wp14:editId="63065680">
                <wp:simplePos x="0" y="0"/>
                <wp:positionH relativeFrom="column">
                  <wp:posOffset>54056</wp:posOffset>
                </wp:positionH>
                <wp:positionV relativeFrom="paragraph">
                  <wp:posOffset>167640</wp:posOffset>
                </wp:positionV>
                <wp:extent cx="494665" cy="440055"/>
                <wp:effectExtent l="0" t="0" r="635" b="4445"/>
                <wp:wrapThrough wrapText="bothSides">
                  <wp:wrapPolygon edited="0">
                    <wp:start x="8318" y="0"/>
                    <wp:lineTo x="5546" y="3740"/>
                    <wp:lineTo x="0" y="14961"/>
                    <wp:lineTo x="0" y="21195"/>
                    <wp:lineTo x="21073" y="21195"/>
                    <wp:lineTo x="21073" y="17455"/>
                    <wp:lineTo x="18300" y="9351"/>
                    <wp:lineTo x="15528" y="3740"/>
                    <wp:lineTo x="12755" y="0"/>
                    <wp:lineTo x="8318" y="0"/>
                  </wp:wrapPolygon>
                </wp:wrapThrough>
                <wp:docPr id="1" name="Picture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AE16E0-669B-1B41-A5CA-73E00758006C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1">
                          <a:extLst>
                            <a:ext uri="{FF2B5EF4-FFF2-40B4-BE49-F238E27FC236}">
                              <a16:creationId xmlns:a16="http://schemas.microsoft.com/office/drawing/2014/main" id="{8FAE16E0-669B-1B41-A5CA-73E00758006C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94665" cy="4400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130" w:type="pct"/>
          <w:vAlign w:val="center"/>
        </w:tcPr>
        <w:p w14:paraId="3493C718" w14:textId="1243158F" w:rsidR="007C6118" w:rsidRPr="006F58E8" w:rsidRDefault="006F58E8" w:rsidP="007C6118">
          <w:pPr>
            <w:pStyle w:val="Encabezado"/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6F58E8">
            <w:rPr>
              <w:rFonts w:ascii="Arial" w:hAnsi="Arial" w:cs="Arial"/>
              <w:b/>
              <w:sz w:val="22"/>
              <w:szCs w:val="22"/>
            </w:rPr>
            <w:t>ANEXO</w:t>
          </w:r>
        </w:p>
      </w:tc>
      <w:tc>
        <w:tcPr>
          <w:tcW w:w="1232" w:type="pct"/>
        </w:tcPr>
        <w:p w14:paraId="2449ABBA" w14:textId="327F856A" w:rsidR="007C6118" w:rsidRPr="001E592A" w:rsidRDefault="007C6118" w:rsidP="007C6118">
          <w:pPr>
            <w:pStyle w:val="Encabezado"/>
            <w:rPr>
              <w:rFonts w:ascii="Arial" w:hAnsi="Arial" w:cs="Arial"/>
              <w:szCs w:val="22"/>
            </w:rPr>
          </w:pPr>
          <w:r w:rsidRPr="001E592A">
            <w:rPr>
              <w:rFonts w:ascii="Arial" w:hAnsi="Arial" w:cs="Arial"/>
              <w:b/>
              <w:szCs w:val="22"/>
            </w:rPr>
            <w:t xml:space="preserve">Código: </w:t>
          </w:r>
          <w:r w:rsidR="001E592A" w:rsidRPr="001E592A">
            <w:rPr>
              <w:rFonts w:ascii="Arial" w:hAnsi="Arial" w:cs="Arial"/>
              <w:szCs w:val="22"/>
            </w:rPr>
            <w:t>MI-INV-CO A01</w:t>
          </w:r>
        </w:p>
      </w:tc>
    </w:tr>
    <w:tr w:rsidR="006F58E8" w:rsidRPr="006F58E8" w14:paraId="73FB0266" w14:textId="77777777" w:rsidTr="001E592A">
      <w:trPr>
        <w:trHeight w:val="67"/>
      </w:trPr>
      <w:tc>
        <w:tcPr>
          <w:tcW w:w="638" w:type="pct"/>
          <w:vMerge/>
        </w:tcPr>
        <w:p w14:paraId="77E7832C" w14:textId="77777777" w:rsidR="006F58E8" w:rsidRPr="006F58E8" w:rsidRDefault="006F58E8" w:rsidP="007C6118">
          <w:pPr>
            <w:pStyle w:val="Encabezado"/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3130" w:type="pct"/>
          <w:vMerge w:val="restart"/>
          <w:vAlign w:val="center"/>
        </w:tcPr>
        <w:p w14:paraId="07A01723" w14:textId="614112D9" w:rsidR="006F58E8" w:rsidRPr="006F58E8" w:rsidRDefault="006F58E8" w:rsidP="006F58E8">
          <w:pPr>
            <w:pStyle w:val="Encabezado"/>
            <w:jc w:val="center"/>
            <w:rPr>
              <w:rFonts w:ascii="Arial" w:hAnsi="Arial" w:cs="Arial"/>
              <w:sz w:val="22"/>
              <w:szCs w:val="22"/>
            </w:rPr>
          </w:pPr>
          <w:r w:rsidRPr="006F58E8">
            <w:rPr>
              <w:rFonts w:ascii="Arial" w:hAnsi="Arial" w:cs="Arial"/>
              <w:b/>
              <w:sz w:val="22"/>
              <w:szCs w:val="22"/>
            </w:rPr>
            <w:t>CONVOCATORIA INTERNA PARA EL FOMENTO DE LA INVESTIGACIÓN</w:t>
          </w:r>
        </w:p>
      </w:tc>
      <w:tc>
        <w:tcPr>
          <w:tcW w:w="1232" w:type="pct"/>
        </w:tcPr>
        <w:p w14:paraId="23A45FC6" w14:textId="77777777" w:rsidR="006F58E8" w:rsidRPr="001E592A" w:rsidRDefault="006F58E8" w:rsidP="007C6118">
          <w:pPr>
            <w:pStyle w:val="Encabezado"/>
            <w:rPr>
              <w:rFonts w:ascii="Arial" w:hAnsi="Arial" w:cs="Arial"/>
              <w:szCs w:val="22"/>
            </w:rPr>
          </w:pPr>
          <w:r w:rsidRPr="001E592A">
            <w:rPr>
              <w:rFonts w:ascii="Arial" w:hAnsi="Arial" w:cs="Arial"/>
              <w:b/>
              <w:szCs w:val="22"/>
            </w:rPr>
            <w:t xml:space="preserve">Versión: </w:t>
          </w:r>
          <w:r w:rsidRPr="001E592A">
            <w:rPr>
              <w:rFonts w:ascii="Arial" w:hAnsi="Arial" w:cs="Arial"/>
              <w:szCs w:val="22"/>
            </w:rPr>
            <w:t>1.0</w:t>
          </w:r>
        </w:p>
      </w:tc>
    </w:tr>
    <w:tr w:rsidR="006F58E8" w:rsidRPr="006F58E8" w14:paraId="7ECF81ED" w14:textId="77777777" w:rsidTr="001E592A">
      <w:trPr>
        <w:trHeight w:val="53"/>
      </w:trPr>
      <w:tc>
        <w:tcPr>
          <w:tcW w:w="638" w:type="pct"/>
          <w:vMerge/>
        </w:tcPr>
        <w:p w14:paraId="7F97EA3A" w14:textId="77777777" w:rsidR="006F58E8" w:rsidRPr="006F58E8" w:rsidRDefault="006F58E8" w:rsidP="007C6118">
          <w:pPr>
            <w:pStyle w:val="Encabezado"/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3130" w:type="pct"/>
          <w:vMerge/>
          <w:vAlign w:val="center"/>
        </w:tcPr>
        <w:p w14:paraId="0201B7EC" w14:textId="068D5937" w:rsidR="006F58E8" w:rsidRPr="006F58E8" w:rsidRDefault="006F58E8" w:rsidP="007C6118">
          <w:pPr>
            <w:pStyle w:val="Encabezado"/>
            <w:jc w:val="center"/>
            <w:rPr>
              <w:rFonts w:ascii="Arial" w:hAnsi="Arial" w:cs="Arial"/>
              <w:b/>
              <w:sz w:val="22"/>
              <w:szCs w:val="22"/>
            </w:rPr>
          </w:pPr>
        </w:p>
      </w:tc>
      <w:tc>
        <w:tcPr>
          <w:tcW w:w="1232" w:type="pct"/>
        </w:tcPr>
        <w:p w14:paraId="16F98E29" w14:textId="2CFD2551" w:rsidR="006F58E8" w:rsidRPr="001E592A" w:rsidRDefault="006F58E8" w:rsidP="007C6118">
          <w:pPr>
            <w:pStyle w:val="Encabezado"/>
            <w:rPr>
              <w:rFonts w:ascii="Arial" w:hAnsi="Arial" w:cs="Arial"/>
              <w:szCs w:val="22"/>
            </w:rPr>
          </w:pPr>
          <w:r w:rsidRPr="001E592A">
            <w:rPr>
              <w:rFonts w:ascii="Arial" w:hAnsi="Arial" w:cs="Arial"/>
              <w:b/>
              <w:szCs w:val="22"/>
            </w:rPr>
            <w:t xml:space="preserve">Fecha: </w:t>
          </w:r>
          <w:r w:rsidRPr="001E592A">
            <w:rPr>
              <w:rFonts w:ascii="Arial" w:hAnsi="Arial" w:cs="Arial"/>
              <w:szCs w:val="22"/>
            </w:rPr>
            <w:t>Octubre 2018</w:t>
          </w:r>
        </w:p>
      </w:tc>
    </w:tr>
    <w:tr w:rsidR="007C6118" w:rsidRPr="006F58E8" w14:paraId="13851878" w14:textId="77777777" w:rsidTr="001E592A">
      <w:trPr>
        <w:trHeight w:val="53"/>
      </w:trPr>
      <w:tc>
        <w:tcPr>
          <w:tcW w:w="638" w:type="pct"/>
          <w:vMerge/>
        </w:tcPr>
        <w:p w14:paraId="79B8596E" w14:textId="77777777" w:rsidR="007C6118" w:rsidRPr="006F58E8" w:rsidRDefault="007C6118" w:rsidP="007C6118">
          <w:pPr>
            <w:pStyle w:val="Encabezado"/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3130" w:type="pct"/>
        </w:tcPr>
        <w:p w14:paraId="304BC660" w14:textId="2DA8B5CC" w:rsidR="007C6118" w:rsidRPr="006F58E8" w:rsidRDefault="006F58E8" w:rsidP="006F58E8">
          <w:pPr>
            <w:autoSpaceDN w:val="0"/>
            <w:adjustRightInd w:val="0"/>
            <w:jc w:val="center"/>
            <w:rPr>
              <w:rFonts w:ascii="Arial" w:hAnsi="Arial" w:cs="Arial"/>
              <w:sz w:val="22"/>
              <w:szCs w:val="22"/>
            </w:rPr>
          </w:pPr>
          <w:r w:rsidRPr="006F58E8">
            <w:rPr>
              <w:rFonts w:ascii="Arial" w:hAnsi="Arial" w:cs="Arial"/>
              <w:b/>
              <w:sz w:val="22"/>
              <w:szCs w:val="22"/>
            </w:rPr>
            <w:t>FORMATO PROPUESTA DE INVESTIGACIÓN</w:t>
          </w:r>
        </w:p>
      </w:tc>
      <w:tc>
        <w:tcPr>
          <w:tcW w:w="1232" w:type="pct"/>
        </w:tcPr>
        <w:p w14:paraId="66061CA0" w14:textId="1923ABD2" w:rsidR="007C6118" w:rsidRPr="001E592A" w:rsidRDefault="007C6118" w:rsidP="007C6118">
          <w:pPr>
            <w:pStyle w:val="Encabezado"/>
            <w:rPr>
              <w:rFonts w:ascii="Arial" w:hAnsi="Arial" w:cs="Arial"/>
              <w:szCs w:val="22"/>
            </w:rPr>
          </w:pPr>
          <w:r w:rsidRPr="001E592A">
            <w:rPr>
              <w:rFonts w:ascii="Arial" w:hAnsi="Arial" w:cs="Arial"/>
              <w:b/>
              <w:szCs w:val="22"/>
            </w:rPr>
            <w:t>Página:</w:t>
          </w:r>
          <w:r w:rsidRPr="001E592A">
            <w:rPr>
              <w:rFonts w:ascii="Arial" w:hAnsi="Arial" w:cs="Arial"/>
              <w:szCs w:val="22"/>
            </w:rPr>
            <w:t xml:space="preserve"> </w:t>
          </w:r>
          <w:r w:rsidRPr="001E592A">
            <w:rPr>
              <w:rFonts w:ascii="Arial" w:hAnsi="Arial" w:cs="Arial"/>
              <w:szCs w:val="22"/>
            </w:rPr>
            <w:fldChar w:fldCharType="begin"/>
          </w:r>
          <w:r w:rsidRPr="001E592A">
            <w:rPr>
              <w:rFonts w:ascii="Arial" w:hAnsi="Arial" w:cs="Arial"/>
              <w:szCs w:val="22"/>
            </w:rPr>
            <w:instrText xml:space="preserve"> PAGE  \* Arabic  \* MERGEFORMAT </w:instrText>
          </w:r>
          <w:r w:rsidRPr="001E592A">
            <w:rPr>
              <w:rFonts w:ascii="Arial" w:hAnsi="Arial" w:cs="Arial"/>
              <w:szCs w:val="22"/>
            </w:rPr>
            <w:fldChar w:fldCharType="separate"/>
          </w:r>
          <w:r w:rsidRPr="001E592A">
            <w:rPr>
              <w:rFonts w:ascii="Arial" w:hAnsi="Arial" w:cs="Arial"/>
              <w:szCs w:val="22"/>
            </w:rPr>
            <w:t>1</w:t>
          </w:r>
          <w:r w:rsidRPr="001E592A">
            <w:rPr>
              <w:rFonts w:ascii="Arial" w:hAnsi="Arial" w:cs="Arial"/>
              <w:szCs w:val="22"/>
            </w:rPr>
            <w:fldChar w:fldCharType="end"/>
          </w:r>
          <w:r w:rsidRPr="001E592A">
            <w:rPr>
              <w:rFonts w:ascii="Arial" w:hAnsi="Arial" w:cs="Arial"/>
              <w:szCs w:val="22"/>
            </w:rPr>
            <w:t xml:space="preserve"> de </w:t>
          </w:r>
          <w:r w:rsidR="006D24EF" w:rsidRPr="001E592A">
            <w:rPr>
              <w:rFonts w:ascii="Arial" w:hAnsi="Arial" w:cs="Arial"/>
              <w:szCs w:val="22"/>
            </w:rPr>
            <w:t>2</w:t>
          </w:r>
        </w:p>
      </w:tc>
    </w:tr>
  </w:tbl>
  <w:p w14:paraId="20E65AEB" w14:textId="77777777" w:rsidR="007C6118" w:rsidRDefault="007C611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8EEECA06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/>
      </w:rPr>
    </w:lvl>
  </w:abstractNum>
  <w:abstractNum w:abstractNumId="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/>
      </w:rPr>
    </w:lvl>
  </w:abstractNum>
  <w:abstractNum w:abstractNumId="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/>
      </w:rPr>
    </w:lvl>
  </w:abstractNum>
  <w:abstractNum w:abstractNumId="4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/>
      </w:rPr>
    </w:lvl>
  </w:abstractNum>
  <w:abstractNum w:abstractNumId="5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7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8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color w:val="000000"/>
      </w:rPr>
    </w:lvl>
  </w:abstractNum>
  <w:abstractNum w:abstractNumId="10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1" w15:restartNumberingAfterBreak="0">
    <w:nsid w:val="0000001C"/>
    <w:multiLevelType w:val="singleLevel"/>
    <w:tmpl w:val="0000001C"/>
    <w:name w:val="WW8Num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color w:val="000000"/>
      </w:rPr>
    </w:lvl>
  </w:abstractNum>
  <w:abstractNum w:abstractNumId="12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3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4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5" w15:restartNumberingAfterBreak="0">
    <w:nsid w:val="00000020"/>
    <w:multiLevelType w:val="singleLevel"/>
    <w:tmpl w:val="00000020"/>
    <w:name w:val="WW8Num3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6" w15:restartNumberingAfterBreak="0">
    <w:nsid w:val="00000022"/>
    <w:multiLevelType w:val="singleLevel"/>
    <w:tmpl w:val="00000022"/>
    <w:name w:val="WW8Num3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7" w15:restartNumberingAfterBreak="0">
    <w:nsid w:val="01054889"/>
    <w:multiLevelType w:val="hybridMultilevel"/>
    <w:tmpl w:val="C094841A"/>
    <w:lvl w:ilvl="0" w:tplc="E5EE790E">
      <w:start w:val="1"/>
      <w:numFmt w:val="bullet"/>
      <w:lvlText w:val="-"/>
      <w:lvlJc w:val="left"/>
      <w:pPr>
        <w:ind w:left="786" w:hanging="360"/>
      </w:pPr>
      <w:rPr>
        <w:rFonts w:ascii="Arial Narrow" w:eastAsia="MS Mincho" w:hAnsi="Arial Narrow" w:hint="default"/>
        <w:b w:val="0"/>
        <w:sz w:val="20"/>
        <w:szCs w:val="20"/>
      </w:rPr>
    </w:lvl>
    <w:lvl w:ilvl="1" w:tplc="24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03D004CF"/>
    <w:multiLevelType w:val="hybridMultilevel"/>
    <w:tmpl w:val="968C1B3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0CDE4369"/>
    <w:multiLevelType w:val="hybridMultilevel"/>
    <w:tmpl w:val="6936A9A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DCD31E1"/>
    <w:multiLevelType w:val="hybridMultilevel"/>
    <w:tmpl w:val="97F4D606"/>
    <w:lvl w:ilvl="0" w:tplc="240A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1" w15:restartNumberingAfterBreak="0">
    <w:nsid w:val="103037F5"/>
    <w:multiLevelType w:val="hybridMultilevel"/>
    <w:tmpl w:val="2C400F5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1145AB8"/>
    <w:multiLevelType w:val="hybridMultilevel"/>
    <w:tmpl w:val="2F92507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1D375B5"/>
    <w:multiLevelType w:val="hybridMultilevel"/>
    <w:tmpl w:val="D884E9E0"/>
    <w:name w:val="WW8Num542"/>
    <w:lvl w:ilvl="0" w:tplc="7208066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2AF08E3"/>
    <w:multiLevelType w:val="hybridMultilevel"/>
    <w:tmpl w:val="4B6034F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40F30D6"/>
    <w:multiLevelType w:val="hybridMultilevel"/>
    <w:tmpl w:val="C1520A70"/>
    <w:lvl w:ilvl="0" w:tplc="CA6885BE">
      <w:start w:val="1"/>
      <w:numFmt w:val="upperRoman"/>
      <w:lvlText w:val="%1."/>
      <w:lvlJc w:val="left"/>
      <w:pPr>
        <w:ind w:left="2519" w:hanging="72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2879" w:hanging="360"/>
      </w:pPr>
    </w:lvl>
    <w:lvl w:ilvl="2" w:tplc="240A001B" w:tentative="1">
      <w:start w:val="1"/>
      <w:numFmt w:val="lowerRoman"/>
      <w:lvlText w:val="%3."/>
      <w:lvlJc w:val="right"/>
      <w:pPr>
        <w:ind w:left="3599" w:hanging="180"/>
      </w:pPr>
    </w:lvl>
    <w:lvl w:ilvl="3" w:tplc="240A000F" w:tentative="1">
      <w:start w:val="1"/>
      <w:numFmt w:val="decimal"/>
      <w:lvlText w:val="%4."/>
      <w:lvlJc w:val="left"/>
      <w:pPr>
        <w:ind w:left="4319" w:hanging="360"/>
      </w:pPr>
    </w:lvl>
    <w:lvl w:ilvl="4" w:tplc="240A0019" w:tentative="1">
      <w:start w:val="1"/>
      <w:numFmt w:val="lowerLetter"/>
      <w:lvlText w:val="%5."/>
      <w:lvlJc w:val="left"/>
      <w:pPr>
        <w:ind w:left="5039" w:hanging="360"/>
      </w:pPr>
    </w:lvl>
    <w:lvl w:ilvl="5" w:tplc="240A001B" w:tentative="1">
      <w:start w:val="1"/>
      <w:numFmt w:val="lowerRoman"/>
      <w:lvlText w:val="%6."/>
      <w:lvlJc w:val="right"/>
      <w:pPr>
        <w:ind w:left="5759" w:hanging="180"/>
      </w:pPr>
    </w:lvl>
    <w:lvl w:ilvl="6" w:tplc="240A000F" w:tentative="1">
      <w:start w:val="1"/>
      <w:numFmt w:val="decimal"/>
      <w:lvlText w:val="%7."/>
      <w:lvlJc w:val="left"/>
      <w:pPr>
        <w:ind w:left="6479" w:hanging="360"/>
      </w:pPr>
    </w:lvl>
    <w:lvl w:ilvl="7" w:tplc="240A0019" w:tentative="1">
      <w:start w:val="1"/>
      <w:numFmt w:val="lowerLetter"/>
      <w:lvlText w:val="%8."/>
      <w:lvlJc w:val="left"/>
      <w:pPr>
        <w:ind w:left="7199" w:hanging="360"/>
      </w:pPr>
    </w:lvl>
    <w:lvl w:ilvl="8" w:tplc="240A001B" w:tentative="1">
      <w:start w:val="1"/>
      <w:numFmt w:val="lowerRoman"/>
      <w:lvlText w:val="%9."/>
      <w:lvlJc w:val="right"/>
      <w:pPr>
        <w:ind w:left="7919" w:hanging="180"/>
      </w:pPr>
    </w:lvl>
  </w:abstractNum>
  <w:abstractNum w:abstractNumId="26" w15:restartNumberingAfterBreak="0">
    <w:nsid w:val="177C295E"/>
    <w:multiLevelType w:val="hybridMultilevel"/>
    <w:tmpl w:val="95208DA4"/>
    <w:lvl w:ilvl="0" w:tplc="2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1A1B327E"/>
    <w:multiLevelType w:val="hybridMultilevel"/>
    <w:tmpl w:val="88BAE19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AE32FD5"/>
    <w:multiLevelType w:val="hybridMultilevel"/>
    <w:tmpl w:val="848427DA"/>
    <w:lvl w:ilvl="0" w:tplc="E5EE790E">
      <w:start w:val="1"/>
      <w:numFmt w:val="bullet"/>
      <w:lvlText w:val="-"/>
      <w:lvlJc w:val="left"/>
      <w:pPr>
        <w:ind w:left="1068" w:hanging="360"/>
      </w:pPr>
      <w:rPr>
        <w:rFonts w:ascii="Arial Narrow" w:eastAsia="MS Mincho" w:hAnsi="Arial Narrow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9" w15:restartNumberingAfterBreak="0">
    <w:nsid w:val="1D724651"/>
    <w:multiLevelType w:val="hybridMultilevel"/>
    <w:tmpl w:val="B672B51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F7A3D9E"/>
    <w:multiLevelType w:val="hybridMultilevel"/>
    <w:tmpl w:val="CF5EE63E"/>
    <w:lvl w:ilvl="0" w:tplc="834C8A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FD6196A"/>
    <w:multiLevelType w:val="hybridMultilevel"/>
    <w:tmpl w:val="222EB5FC"/>
    <w:lvl w:ilvl="0" w:tplc="313895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0FA3F2D"/>
    <w:multiLevelType w:val="hybridMultilevel"/>
    <w:tmpl w:val="E534B32E"/>
    <w:lvl w:ilvl="0" w:tplc="E5EE790E">
      <w:start w:val="1"/>
      <w:numFmt w:val="bullet"/>
      <w:lvlText w:val="-"/>
      <w:lvlJc w:val="left"/>
      <w:pPr>
        <w:ind w:left="1080" w:hanging="360"/>
      </w:pPr>
      <w:rPr>
        <w:rFonts w:ascii="Arial Narrow" w:eastAsia="MS Mincho" w:hAnsi="Arial Narrow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21F3270B"/>
    <w:multiLevelType w:val="hybridMultilevel"/>
    <w:tmpl w:val="A296BFA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22D15FDE"/>
    <w:multiLevelType w:val="hybridMultilevel"/>
    <w:tmpl w:val="295C3A38"/>
    <w:lvl w:ilvl="0" w:tplc="E5EE790E">
      <w:start w:val="1"/>
      <w:numFmt w:val="bullet"/>
      <w:lvlText w:val="-"/>
      <w:lvlJc w:val="left"/>
      <w:pPr>
        <w:ind w:left="720" w:hanging="360"/>
      </w:pPr>
      <w:rPr>
        <w:rFonts w:ascii="Arial Narrow" w:eastAsia="MS Mincho" w:hAnsi="Arial Narrow" w:hint="default"/>
        <w:b w:val="0"/>
        <w:sz w:val="20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701057A"/>
    <w:multiLevelType w:val="hybridMultilevel"/>
    <w:tmpl w:val="81366086"/>
    <w:lvl w:ilvl="0" w:tplc="E5EE790E">
      <w:start w:val="1"/>
      <w:numFmt w:val="bullet"/>
      <w:lvlText w:val="-"/>
      <w:lvlJc w:val="left"/>
      <w:pPr>
        <w:ind w:left="360" w:hanging="360"/>
      </w:pPr>
      <w:rPr>
        <w:rFonts w:ascii="Arial Narrow" w:eastAsia="MS Mincho" w:hAnsi="Arial Narrow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27907875"/>
    <w:multiLevelType w:val="hybridMultilevel"/>
    <w:tmpl w:val="E88CD42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9025EDC"/>
    <w:multiLevelType w:val="hybridMultilevel"/>
    <w:tmpl w:val="AA50406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BFC119C"/>
    <w:multiLevelType w:val="hybridMultilevel"/>
    <w:tmpl w:val="655CF4DC"/>
    <w:lvl w:ilvl="0" w:tplc="E5EE790E">
      <w:start w:val="1"/>
      <w:numFmt w:val="bullet"/>
      <w:lvlText w:val="-"/>
      <w:lvlJc w:val="left"/>
      <w:pPr>
        <w:ind w:left="1440" w:hanging="360"/>
      </w:pPr>
      <w:rPr>
        <w:rFonts w:ascii="Arial Narrow" w:eastAsia="MS Mincho" w:hAnsi="Arial Narrow" w:hint="default"/>
        <w:b w:val="0"/>
        <w:sz w:val="20"/>
        <w:szCs w:val="20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303528D1"/>
    <w:multiLevelType w:val="hybridMultilevel"/>
    <w:tmpl w:val="128013BC"/>
    <w:lvl w:ilvl="0" w:tplc="E5EE790E">
      <w:start w:val="1"/>
      <w:numFmt w:val="bullet"/>
      <w:lvlText w:val="-"/>
      <w:lvlJc w:val="left"/>
      <w:pPr>
        <w:ind w:left="720" w:hanging="360"/>
      </w:pPr>
      <w:rPr>
        <w:rFonts w:ascii="Arial Narrow" w:eastAsia="MS Mincho" w:hAnsi="Arial Narrow" w:hint="default"/>
        <w:b w:val="0"/>
        <w:sz w:val="20"/>
        <w:szCs w:val="2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16D6043"/>
    <w:multiLevelType w:val="hybridMultilevel"/>
    <w:tmpl w:val="4BAC67A2"/>
    <w:lvl w:ilvl="0" w:tplc="BF4C3E76">
      <w:start w:val="890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3546860"/>
    <w:multiLevelType w:val="hybridMultilevel"/>
    <w:tmpl w:val="4672E09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4526775"/>
    <w:multiLevelType w:val="hybridMultilevel"/>
    <w:tmpl w:val="989893F6"/>
    <w:lvl w:ilvl="0" w:tplc="E5EE790E">
      <w:start w:val="1"/>
      <w:numFmt w:val="bullet"/>
      <w:lvlText w:val="-"/>
      <w:lvlJc w:val="left"/>
      <w:pPr>
        <w:ind w:left="1080" w:hanging="360"/>
      </w:pPr>
      <w:rPr>
        <w:rFonts w:ascii="Arial Narrow" w:eastAsia="MS Mincho" w:hAnsi="Arial Narrow" w:hint="default"/>
        <w:b w:val="0"/>
        <w:sz w:val="20"/>
        <w:szCs w:val="20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3A533E5F"/>
    <w:multiLevelType w:val="hybridMultilevel"/>
    <w:tmpl w:val="E2D2353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C526184"/>
    <w:multiLevelType w:val="multilevel"/>
    <w:tmpl w:val="44CA4588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45" w15:restartNumberingAfterBreak="0">
    <w:nsid w:val="3E783A97"/>
    <w:multiLevelType w:val="hybridMultilevel"/>
    <w:tmpl w:val="CD92DC5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1790B22"/>
    <w:multiLevelType w:val="hybridMultilevel"/>
    <w:tmpl w:val="13AC08A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62E1736"/>
    <w:multiLevelType w:val="hybridMultilevel"/>
    <w:tmpl w:val="73588AC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8B33284"/>
    <w:multiLevelType w:val="hybridMultilevel"/>
    <w:tmpl w:val="6A887DA8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493F3489"/>
    <w:multiLevelType w:val="hybridMultilevel"/>
    <w:tmpl w:val="28E423A2"/>
    <w:lvl w:ilvl="0" w:tplc="834C8A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E3918A4"/>
    <w:multiLevelType w:val="hybridMultilevel"/>
    <w:tmpl w:val="AA50406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29553D0"/>
    <w:multiLevelType w:val="hybridMultilevel"/>
    <w:tmpl w:val="BF04B2BA"/>
    <w:lvl w:ilvl="0" w:tplc="2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2" w15:restartNumberingAfterBreak="0">
    <w:nsid w:val="53327BB9"/>
    <w:multiLevelType w:val="hybridMultilevel"/>
    <w:tmpl w:val="EC5E5562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5420D7C"/>
    <w:multiLevelType w:val="hybridMultilevel"/>
    <w:tmpl w:val="26028FBA"/>
    <w:lvl w:ilvl="0" w:tplc="24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565B1D21"/>
    <w:multiLevelType w:val="hybridMultilevel"/>
    <w:tmpl w:val="613A5A2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8783C44"/>
    <w:multiLevelType w:val="hybridMultilevel"/>
    <w:tmpl w:val="A6C42FE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5F6D164A"/>
    <w:multiLevelType w:val="multilevel"/>
    <w:tmpl w:val="A0989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" w15:restartNumberingAfterBreak="0">
    <w:nsid w:val="5FC97ED0"/>
    <w:multiLevelType w:val="hybridMultilevel"/>
    <w:tmpl w:val="C526E3B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903768C"/>
    <w:multiLevelType w:val="hybridMultilevel"/>
    <w:tmpl w:val="92540A26"/>
    <w:lvl w:ilvl="0" w:tplc="77FC8C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0177188"/>
    <w:multiLevelType w:val="hybridMultilevel"/>
    <w:tmpl w:val="94A28518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71300573"/>
    <w:multiLevelType w:val="hybridMultilevel"/>
    <w:tmpl w:val="50E4A650"/>
    <w:lvl w:ilvl="0" w:tplc="24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199568A"/>
    <w:multiLevelType w:val="multilevel"/>
    <w:tmpl w:val="4A1A4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 w15:restartNumberingAfterBreak="0">
    <w:nsid w:val="74000374"/>
    <w:multiLevelType w:val="hybridMultilevel"/>
    <w:tmpl w:val="07BC20B8"/>
    <w:lvl w:ilvl="0" w:tplc="189436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4EA7D99"/>
    <w:multiLevelType w:val="hybridMultilevel"/>
    <w:tmpl w:val="88A2414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7B221B75"/>
    <w:multiLevelType w:val="hybridMultilevel"/>
    <w:tmpl w:val="4FBA055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F424F6E"/>
    <w:multiLevelType w:val="hybridMultilevel"/>
    <w:tmpl w:val="23B2C50C"/>
    <w:lvl w:ilvl="0" w:tplc="E5EE79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eastAsia="MS Mincho" w:hAnsi="Arial Narrow" w:hint="default"/>
        <w:b w:val="0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0"/>
        </w:tabs>
        <w:ind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  <w:rPr>
        <w:rFonts w:cs="Times New Roman"/>
      </w:rPr>
    </w:lvl>
  </w:abstractNum>
  <w:num w:numId="1">
    <w:abstractNumId w:val="18"/>
  </w:num>
  <w:num w:numId="2">
    <w:abstractNumId w:val="19"/>
  </w:num>
  <w:num w:numId="3">
    <w:abstractNumId w:val="28"/>
  </w:num>
  <w:num w:numId="4">
    <w:abstractNumId w:val="21"/>
  </w:num>
  <w:num w:numId="5">
    <w:abstractNumId w:val="35"/>
  </w:num>
  <w:num w:numId="6">
    <w:abstractNumId w:val="60"/>
  </w:num>
  <w:num w:numId="7">
    <w:abstractNumId w:val="65"/>
  </w:num>
  <w:num w:numId="8">
    <w:abstractNumId w:val="17"/>
  </w:num>
  <w:num w:numId="9">
    <w:abstractNumId w:val="55"/>
  </w:num>
  <w:num w:numId="10">
    <w:abstractNumId w:val="34"/>
  </w:num>
  <w:num w:numId="11">
    <w:abstractNumId w:val="36"/>
  </w:num>
  <w:num w:numId="12">
    <w:abstractNumId w:val="57"/>
  </w:num>
  <w:num w:numId="13">
    <w:abstractNumId w:val="56"/>
  </w:num>
  <w:num w:numId="14">
    <w:abstractNumId w:val="46"/>
  </w:num>
  <w:num w:numId="15">
    <w:abstractNumId w:val="59"/>
  </w:num>
  <w:num w:numId="16">
    <w:abstractNumId w:val="54"/>
  </w:num>
  <w:num w:numId="17">
    <w:abstractNumId w:val="47"/>
  </w:num>
  <w:num w:numId="18">
    <w:abstractNumId w:val="38"/>
  </w:num>
  <w:num w:numId="19">
    <w:abstractNumId w:val="39"/>
  </w:num>
  <w:num w:numId="20">
    <w:abstractNumId w:val="26"/>
  </w:num>
  <w:num w:numId="21">
    <w:abstractNumId w:val="51"/>
  </w:num>
  <w:num w:numId="22">
    <w:abstractNumId w:val="42"/>
  </w:num>
  <w:num w:numId="23">
    <w:abstractNumId w:val="63"/>
  </w:num>
  <w:num w:numId="24">
    <w:abstractNumId w:val="33"/>
  </w:num>
  <w:num w:numId="25">
    <w:abstractNumId w:val="40"/>
  </w:num>
  <w:num w:numId="26">
    <w:abstractNumId w:val="20"/>
  </w:num>
  <w:num w:numId="27">
    <w:abstractNumId w:val="32"/>
  </w:num>
  <w:num w:numId="28">
    <w:abstractNumId w:val="49"/>
  </w:num>
  <w:num w:numId="29">
    <w:abstractNumId w:val="37"/>
  </w:num>
  <w:num w:numId="30">
    <w:abstractNumId w:val="61"/>
  </w:num>
  <w:num w:numId="31">
    <w:abstractNumId w:val="48"/>
  </w:num>
  <w:num w:numId="32">
    <w:abstractNumId w:val="45"/>
  </w:num>
  <w:num w:numId="33">
    <w:abstractNumId w:val="24"/>
  </w:num>
  <w:num w:numId="34">
    <w:abstractNumId w:val="52"/>
  </w:num>
  <w:num w:numId="35">
    <w:abstractNumId w:val="50"/>
  </w:num>
  <w:num w:numId="36">
    <w:abstractNumId w:val="31"/>
  </w:num>
  <w:num w:numId="37">
    <w:abstractNumId w:val="62"/>
  </w:num>
  <w:num w:numId="38">
    <w:abstractNumId w:val="58"/>
  </w:num>
  <w:num w:numId="39">
    <w:abstractNumId w:val="30"/>
  </w:num>
  <w:num w:numId="40">
    <w:abstractNumId w:val="29"/>
  </w:num>
  <w:num w:numId="41">
    <w:abstractNumId w:val="25"/>
  </w:num>
  <w:num w:numId="42">
    <w:abstractNumId w:val="43"/>
  </w:num>
  <w:num w:numId="43">
    <w:abstractNumId w:val="53"/>
  </w:num>
  <w:num w:numId="44">
    <w:abstractNumId w:val="22"/>
  </w:num>
  <w:num w:numId="45">
    <w:abstractNumId w:val="27"/>
  </w:num>
  <w:num w:numId="46">
    <w:abstractNumId w:val="44"/>
  </w:num>
  <w:num w:numId="47">
    <w:abstractNumId w:val="41"/>
  </w:num>
  <w:num w:numId="48">
    <w:abstractNumId w:val="6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007"/>
    <w:rsid w:val="00000199"/>
    <w:rsid w:val="000019F1"/>
    <w:rsid w:val="00001A76"/>
    <w:rsid w:val="000124A8"/>
    <w:rsid w:val="00012A8B"/>
    <w:rsid w:val="000154D4"/>
    <w:rsid w:val="00015741"/>
    <w:rsid w:val="00015989"/>
    <w:rsid w:val="00016581"/>
    <w:rsid w:val="00017CCD"/>
    <w:rsid w:val="00017F15"/>
    <w:rsid w:val="00023684"/>
    <w:rsid w:val="00025C94"/>
    <w:rsid w:val="0002748A"/>
    <w:rsid w:val="000275A2"/>
    <w:rsid w:val="00031AAC"/>
    <w:rsid w:val="0003305F"/>
    <w:rsid w:val="0004100D"/>
    <w:rsid w:val="0004590A"/>
    <w:rsid w:val="00047F9E"/>
    <w:rsid w:val="00055F9E"/>
    <w:rsid w:val="00056AD2"/>
    <w:rsid w:val="00056F8D"/>
    <w:rsid w:val="000572B6"/>
    <w:rsid w:val="0005757A"/>
    <w:rsid w:val="000617FD"/>
    <w:rsid w:val="00061A21"/>
    <w:rsid w:val="00063EC7"/>
    <w:rsid w:val="0008067A"/>
    <w:rsid w:val="000815E7"/>
    <w:rsid w:val="00084173"/>
    <w:rsid w:val="000909CD"/>
    <w:rsid w:val="00094C25"/>
    <w:rsid w:val="00097DBE"/>
    <w:rsid w:val="000A0E85"/>
    <w:rsid w:val="000A190E"/>
    <w:rsid w:val="000A3835"/>
    <w:rsid w:val="000A483C"/>
    <w:rsid w:val="000A49A5"/>
    <w:rsid w:val="000A515E"/>
    <w:rsid w:val="000A7200"/>
    <w:rsid w:val="000B03B7"/>
    <w:rsid w:val="000B309C"/>
    <w:rsid w:val="000B5E65"/>
    <w:rsid w:val="000B6ECB"/>
    <w:rsid w:val="000B7464"/>
    <w:rsid w:val="000C0632"/>
    <w:rsid w:val="000C0AB9"/>
    <w:rsid w:val="000C0F01"/>
    <w:rsid w:val="000C206D"/>
    <w:rsid w:val="000C6DCB"/>
    <w:rsid w:val="000D2262"/>
    <w:rsid w:val="000D2CC9"/>
    <w:rsid w:val="000D2E28"/>
    <w:rsid w:val="000E0B7A"/>
    <w:rsid w:val="000E5807"/>
    <w:rsid w:val="000E5AC5"/>
    <w:rsid w:val="000E63EB"/>
    <w:rsid w:val="000E64AF"/>
    <w:rsid w:val="000F14F5"/>
    <w:rsid w:val="000F20B0"/>
    <w:rsid w:val="000F5E7C"/>
    <w:rsid w:val="00101115"/>
    <w:rsid w:val="0010494D"/>
    <w:rsid w:val="00106115"/>
    <w:rsid w:val="001071C9"/>
    <w:rsid w:val="00111790"/>
    <w:rsid w:val="00116CC6"/>
    <w:rsid w:val="001232E1"/>
    <w:rsid w:val="00124E4F"/>
    <w:rsid w:val="00125BDA"/>
    <w:rsid w:val="001278C8"/>
    <w:rsid w:val="00127F35"/>
    <w:rsid w:val="0013000C"/>
    <w:rsid w:val="0013047F"/>
    <w:rsid w:val="00130B89"/>
    <w:rsid w:val="001312AB"/>
    <w:rsid w:val="00132D98"/>
    <w:rsid w:val="00133622"/>
    <w:rsid w:val="00135DFC"/>
    <w:rsid w:val="00137DAF"/>
    <w:rsid w:val="0014371F"/>
    <w:rsid w:val="0014699E"/>
    <w:rsid w:val="001578F7"/>
    <w:rsid w:val="001602A6"/>
    <w:rsid w:val="00160757"/>
    <w:rsid w:val="001624F9"/>
    <w:rsid w:val="001669B6"/>
    <w:rsid w:val="00176448"/>
    <w:rsid w:val="001801F7"/>
    <w:rsid w:val="001803A0"/>
    <w:rsid w:val="0018055E"/>
    <w:rsid w:val="001811F7"/>
    <w:rsid w:val="0018132D"/>
    <w:rsid w:val="001815F0"/>
    <w:rsid w:val="0018489F"/>
    <w:rsid w:val="001859A8"/>
    <w:rsid w:val="0018721A"/>
    <w:rsid w:val="00192402"/>
    <w:rsid w:val="00193ADA"/>
    <w:rsid w:val="00195DB3"/>
    <w:rsid w:val="001972C8"/>
    <w:rsid w:val="001A0276"/>
    <w:rsid w:val="001A09DD"/>
    <w:rsid w:val="001A190F"/>
    <w:rsid w:val="001A7BB1"/>
    <w:rsid w:val="001B1FA9"/>
    <w:rsid w:val="001B57EB"/>
    <w:rsid w:val="001C0311"/>
    <w:rsid w:val="001C1149"/>
    <w:rsid w:val="001C29E2"/>
    <w:rsid w:val="001C2AEE"/>
    <w:rsid w:val="001C64A1"/>
    <w:rsid w:val="001D45D2"/>
    <w:rsid w:val="001D7FDC"/>
    <w:rsid w:val="001E3AB1"/>
    <w:rsid w:val="001E4ADF"/>
    <w:rsid w:val="001E50AD"/>
    <w:rsid w:val="001E592A"/>
    <w:rsid w:val="001E62E4"/>
    <w:rsid w:val="001E649F"/>
    <w:rsid w:val="001E7667"/>
    <w:rsid w:val="00201A75"/>
    <w:rsid w:val="00203102"/>
    <w:rsid w:val="00203D5D"/>
    <w:rsid w:val="00204516"/>
    <w:rsid w:val="002054AE"/>
    <w:rsid w:val="00205962"/>
    <w:rsid w:val="00206720"/>
    <w:rsid w:val="00206C2A"/>
    <w:rsid w:val="00211A9C"/>
    <w:rsid w:val="00211C98"/>
    <w:rsid w:val="002170B8"/>
    <w:rsid w:val="002171D9"/>
    <w:rsid w:val="00220E78"/>
    <w:rsid w:val="002222AA"/>
    <w:rsid w:val="00225AD0"/>
    <w:rsid w:val="00230543"/>
    <w:rsid w:val="002327CE"/>
    <w:rsid w:val="00232CE5"/>
    <w:rsid w:val="0023347C"/>
    <w:rsid w:val="00235C0C"/>
    <w:rsid w:val="00236099"/>
    <w:rsid w:val="002370E3"/>
    <w:rsid w:val="0023742E"/>
    <w:rsid w:val="00237EE3"/>
    <w:rsid w:val="00243EE0"/>
    <w:rsid w:val="00251F88"/>
    <w:rsid w:val="00252ECD"/>
    <w:rsid w:val="0025512D"/>
    <w:rsid w:val="0025577B"/>
    <w:rsid w:val="002604C1"/>
    <w:rsid w:val="00260F6C"/>
    <w:rsid w:val="00262977"/>
    <w:rsid w:val="00262BB6"/>
    <w:rsid w:val="00267654"/>
    <w:rsid w:val="00270B7D"/>
    <w:rsid w:val="002746ED"/>
    <w:rsid w:val="002864FF"/>
    <w:rsid w:val="00290247"/>
    <w:rsid w:val="00291A3A"/>
    <w:rsid w:val="00293455"/>
    <w:rsid w:val="0029394E"/>
    <w:rsid w:val="00294AB5"/>
    <w:rsid w:val="002A3216"/>
    <w:rsid w:val="002A3ADD"/>
    <w:rsid w:val="002A62F7"/>
    <w:rsid w:val="002B0E8E"/>
    <w:rsid w:val="002C17F8"/>
    <w:rsid w:val="002C7F08"/>
    <w:rsid w:val="002D5EE1"/>
    <w:rsid w:val="002D6131"/>
    <w:rsid w:val="002E1239"/>
    <w:rsid w:val="002E6758"/>
    <w:rsid w:val="002E7F42"/>
    <w:rsid w:val="002F07A9"/>
    <w:rsid w:val="002F5833"/>
    <w:rsid w:val="002F6BC7"/>
    <w:rsid w:val="003004DF"/>
    <w:rsid w:val="00307E06"/>
    <w:rsid w:val="00311783"/>
    <w:rsid w:val="00311B0E"/>
    <w:rsid w:val="00313106"/>
    <w:rsid w:val="00314EC1"/>
    <w:rsid w:val="00320BB1"/>
    <w:rsid w:val="00321375"/>
    <w:rsid w:val="00325993"/>
    <w:rsid w:val="00325B24"/>
    <w:rsid w:val="00325C04"/>
    <w:rsid w:val="003262D5"/>
    <w:rsid w:val="00326406"/>
    <w:rsid w:val="00326C35"/>
    <w:rsid w:val="00332824"/>
    <w:rsid w:val="00332DA9"/>
    <w:rsid w:val="0033379C"/>
    <w:rsid w:val="00336073"/>
    <w:rsid w:val="003368A4"/>
    <w:rsid w:val="003413BD"/>
    <w:rsid w:val="003428EB"/>
    <w:rsid w:val="00343A21"/>
    <w:rsid w:val="00343BD6"/>
    <w:rsid w:val="0034765D"/>
    <w:rsid w:val="00350406"/>
    <w:rsid w:val="00351E82"/>
    <w:rsid w:val="003537C1"/>
    <w:rsid w:val="0035494C"/>
    <w:rsid w:val="00361239"/>
    <w:rsid w:val="00372D35"/>
    <w:rsid w:val="003737B5"/>
    <w:rsid w:val="0037795B"/>
    <w:rsid w:val="00380FA0"/>
    <w:rsid w:val="003810BD"/>
    <w:rsid w:val="0038257C"/>
    <w:rsid w:val="003851D3"/>
    <w:rsid w:val="00385B1C"/>
    <w:rsid w:val="0038780C"/>
    <w:rsid w:val="00391314"/>
    <w:rsid w:val="00391533"/>
    <w:rsid w:val="00393278"/>
    <w:rsid w:val="00394F1C"/>
    <w:rsid w:val="003A24CE"/>
    <w:rsid w:val="003A4E87"/>
    <w:rsid w:val="003A7A5D"/>
    <w:rsid w:val="003B11E6"/>
    <w:rsid w:val="003B1C19"/>
    <w:rsid w:val="003B6458"/>
    <w:rsid w:val="003C0C0A"/>
    <w:rsid w:val="003D043B"/>
    <w:rsid w:val="003D108E"/>
    <w:rsid w:val="003D1247"/>
    <w:rsid w:val="003D1639"/>
    <w:rsid w:val="003E03A0"/>
    <w:rsid w:val="003E146A"/>
    <w:rsid w:val="003E7B76"/>
    <w:rsid w:val="003F1716"/>
    <w:rsid w:val="003F23F3"/>
    <w:rsid w:val="003F3CA0"/>
    <w:rsid w:val="003F3CE6"/>
    <w:rsid w:val="003F640C"/>
    <w:rsid w:val="00404ADD"/>
    <w:rsid w:val="00405B84"/>
    <w:rsid w:val="00406C0B"/>
    <w:rsid w:val="00406C68"/>
    <w:rsid w:val="004102E2"/>
    <w:rsid w:val="00410A3A"/>
    <w:rsid w:val="0041139E"/>
    <w:rsid w:val="00412C76"/>
    <w:rsid w:val="004132A9"/>
    <w:rsid w:val="00416802"/>
    <w:rsid w:val="004168A5"/>
    <w:rsid w:val="00417DD5"/>
    <w:rsid w:val="00421861"/>
    <w:rsid w:val="00421ADB"/>
    <w:rsid w:val="00431C30"/>
    <w:rsid w:val="00434DAD"/>
    <w:rsid w:val="00442EA8"/>
    <w:rsid w:val="00444C95"/>
    <w:rsid w:val="004520DE"/>
    <w:rsid w:val="00452DC2"/>
    <w:rsid w:val="004541F8"/>
    <w:rsid w:val="004544F1"/>
    <w:rsid w:val="00461B69"/>
    <w:rsid w:val="004624E1"/>
    <w:rsid w:val="00462B2E"/>
    <w:rsid w:val="00462EE9"/>
    <w:rsid w:val="0046410D"/>
    <w:rsid w:val="00466659"/>
    <w:rsid w:val="00471169"/>
    <w:rsid w:val="00473F9C"/>
    <w:rsid w:val="004744EE"/>
    <w:rsid w:val="0048282B"/>
    <w:rsid w:val="00485D2C"/>
    <w:rsid w:val="00487E36"/>
    <w:rsid w:val="00491E95"/>
    <w:rsid w:val="00491FFE"/>
    <w:rsid w:val="0049592A"/>
    <w:rsid w:val="004B4B8C"/>
    <w:rsid w:val="004C0294"/>
    <w:rsid w:val="004C0560"/>
    <w:rsid w:val="004C35F9"/>
    <w:rsid w:val="004C699C"/>
    <w:rsid w:val="004C6A65"/>
    <w:rsid w:val="004C6CBA"/>
    <w:rsid w:val="004C7384"/>
    <w:rsid w:val="004D107B"/>
    <w:rsid w:val="004D14EE"/>
    <w:rsid w:val="004D289C"/>
    <w:rsid w:val="004D2E86"/>
    <w:rsid w:val="004D45C4"/>
    <w:rsid w:val="004D5716"/>
    <w:rsid w:val="004E360E"/>
    <w:rsid w:val="004E6B21"/>
    <w:rsid w:val="004F0E75"/>
    <w:rsid w:val="00500210"/>
    <w:rsid w:val="00500F5C"/>
    <w:rsid w:val="00502088"/>
    <w:rsid w:val="005062D4"/>
    <w:rsid w:val="005104EF"/>
    <w:rsid w:val="00511717"/>
    <w:rsid w:val="00512198"/>
    <w:rsid w:val="005126E1"/>
    <w:rsid w:val="0051342E"/>
    <w:rsid w:val="00513E59"/>
    <w:rsid w:val="00523907"/>
    <w:rsid w:val="005243BA"/>
    <w:rsid w:val="00526171"/>
    <w:rsid w:val="0052666C"/>
    <w:rsid w:val="005274E1"/>
    <w:rsid w:val="00531145"/>
    <w:rsid w:val="00537611"/>
    <w:rsid w:val="0053761C"/>
    <w:rsid w:val="00540558"/>
    <w:rsid w:val="005409ED"/>
    <w:rsid w:val="00543D1E"/>
    <w:rsid w:val="00545820"/>
    <w:rsid w:val="00546436"/>
    <w:rsid w:val="00546C03"/>
    <w:rsid w:val="00547B89"/>
    <w:rsid w:val="00547E70"/>
    <w:rsid w:val="00550F41"/>
    <w:rsid w:val="005512C0"/>
    <w:rsid w:val="005516D7"/>
    <w:rsid w:val="0055582B"/>
    <w:rsid w:val="00555DB5"/>
    <w:rsid w:val="00557857"/>
    <w:rsid w:val="00560AE5"/>
    <w:rsid w:val="00563D3A"/>
    <w:rsid w:val="00566D17"/>
    <w:rsid w:val="00570726"/>
    <w:rsid w:val="00570C82"/>
    <w:rsid w:val="00571B62"/>
    <w:rsid w:val="005753FD"/>
    <w:rsid w:val="005824F3"/>
    <w:rsid w:val="00582684"/>
    <w:rsid w:val="00582C3F"/>
    <w:rsid w:val="00583D94"/>
    <w:rsid w:val="00587B7A"/>
    <w:rsid w:val="0059056E"/>
    <w:rsid w:val="00591DB4"/>
    <w:rsid w:val="00593AA5"/>
    <w:rsid w:val="00595EEA"/>
    <w:rsid w:val="00596338"/>
    <w:rsid w:val="00597B87"/>
    <w:rsid w:val="005A32C5"/>
    <w:rsid w:val="005A4FBA"/>
    <w:rsid w:val="005A7673"/>
    <w:rsid w:val="005A76FE"/>
    <w:rsid w:val="005B5477"/>
    <w:rsid w:val="005B5E63"/>
    <w:rsid w:val="005C4342"/>
    <w:rsid w:val="005C5F78"/>
    <w:rsid w:val="005D1335"/>
    <w:rsid w:val="005D25E6"/>
    <w:rsid w:val="005D32DB"/>
    <w:rsid w:val="005E06F4"/>
    <w:rsid w:val="005E49F1"/>
    <w:rsid w:val="005E6651"/>
    <w:rsid w:val="005E6CB3"/>
    <w:rsid w:val="005E7CC8"/>
    <w:rsid w:val="005F0A69"/>
    <w:rsid w:val="005F0C32"/>
    <w:rsid w:val="005F7E5A"/>
    <w:rsid w:val="00601BDF"/>
    <w:rsid w:val="006026E9"/>
    <w:rsid w:val="00602DB8"/>
    <w:rsid w:val="006037D3"/>
    <w:rsid w:val="00604616"/>
    <w:rsid w:val="00605EC2"/>
    <w:rsid w:val="0060653C"/>
    <w:rsid w:val="006076DF"/>
    <w:rsid w:val="00610559"/>
    <w:rsid w:val="00615F9B"/>
    <w:rsid w:val="006171F8"/>
    <w:rsid w:val="006205BC"/>
    <w:rsid w:val="00621321"/>
    <w:rsid w:val="00627E88"/>
    <w:rsid w:val="00631C91"/>
    <w:rsid w:val="00633BED"/>
    <w:rsid w:val="006370A1"/>
    <w:rsid w:val="006371BD"/>
    <w:rsid w:val="00641755"/>
    <w:rsid w:val="00643422"/>
    <w:rsid w:val="006469D6"/>
    <w:rsid w:val="00646F9E"/>
    <w:rsid w:val="00653033"/>
    <w:rsid w:val="00656CE6"/>
    <w:rsid w:val="006572BA"/>
    <w:rsid w:val="00657619"/>
    <w:rsid w:val="00662134"/>
    <w:rsid w:val="006631E5"/>
    <w:rsid w:val="006634E1"/>
    <w:rsid w:val="00664432"/>
    <w:rsid w:val="006708F2"/>
    <w:rsid w:val="00672AB0"/>
    <w:rsid w:val="00673110"/>
    <w:rsid w:val="00674167"/>
    <w:rsid w:val="00677525"/>
    <w:rsid w:val="00680ADC"/>
    <w:rsid w:val="006815B9"/>
    <w:rsid w:val="006821E9"/>
    <w:rsid w:val="006842A8"/>
    <w:rsid w:val="00687C77"/>
    <w:rsid w:val="006919DB"/>
    <w:rsid w:val="00696206"/>
    <w:rsid w:val="00696855"/>
    <w:rsid w:val="006977C0"/>
    <w:rsid w:val="00697AD6"/>
    <w:rsid w:val="006A058F"/>
    <w:rsid w:val="006A4AC2"/>
    <w:rsid w:val="006A5882"/>
    <w:rsid w:val="006A60CB"/>
    <w:rsid w:val="006A6236"/>
    <w:rsid w:val="006B5E22"/>
    <w:rsid w:val="006D2380"/>
    <w:rsid w:val="006D24EF"/>
    <w:rsid w:val="006D3D2D"/>
    <w:rsid w:val="006D43B3"/>
    <w:rsid w:val="006D5569"/>
    <w:rsid w:val="006D6AE4"/>
    <w:rsid w:val="006D7446"/>
    <w:rsid w:val="006E182A"/>
    <w:rsid w:val="006E2F9C"/>
    <w:rsid w:val="006E2FB7"/>
    <w:rsid w:val="006E305E"/>
    <w:rsid w:val="006F41CE"/>
    <w:rsid w:val="006F58E8"/>
    <w:rsid w:val="0070401D"/>
    <w:rsid w:val="0070513F"/>
    <w:rsid w:val="0070523B"/>
    <w:rsid w:val="0070603C"/>
    <w:rsid w:val="00711710"/>
    <w:rsid w:val="00712103"/>
    <w:rsid w:val="007136A5"/>
    <w:rsid w:val="00714792"/>
    <w:rsid w:val="00717D03"/>
    <w:rsid w:val="00721C95"/>
    <w:rsid w:val="00722721"/>
    <w:rsid w:val="007229ED"/>
    <w:rsid w:val="00725120"/>
    <w:rsid w:val="00730B14"/>
    <w:rsid w:val="00734857"/>
    <w:rsid w:val="007352BF"/>
    <w:rsid w:val="007360BF"/>
    <w:rsid w:val="007405AD"/>
    <w:rsid w:val="00741D7E"/>
    <w:rsid w:val="00745820"/>
    <w:rsid w:val="0074593A"/>
    <w:rsid w:val="007463C2"/>
    <w:rsid w:val="00746712"/>
    <w:rsid w:val="00747E2E"/>
    <w:rsid w:val="0075316E"/>
    <w:rsid w:val="00754C14"/>
    <w:rsid w:val="00755B52"/>
    <w:rsid w:val="0076133E"/>
    <w:rsid w:val="00763E2E"/>
    <w:rsid w:val="00764908"/>
    <w:rsid w:val="00764983"/>
    <w:rsid w:val="00764E2A"/>
    <w:rsid w:val="00771111"/>
    <w:rsid w:val="00771777"/>
    <w:rsid w:val="00771DD6"/>
    <w:rsid w:val="007721EC"/>
    <w:rsid w:val="007773C7"/>
    <w:rsid w:val="0078024B"/>
    <w:rsid w:val="007802F2"/>
    <w:rsid w:val="0078177E"/>
    <w:rsid w:val="00783741"/>
    <w:rsid w:val="00787DC7"/>
    <w:rsid w:val="00791B91"/>
    <w:rsid w:val="007A005D"/>
    <w:rsid w:val="007A1A45"/>
    <w:rsid w:val="007A32AB"/>
    <w:rsid w:val="007A459C"/>
    <w:rsid w:val="007A490D"/>
    <w:rsid w:val="007A5744"/>
    <w:rsid w:val="007B4AA7"/>
    <w:rsid w:val="007B553D"/>
    <w:rsid w:val="007C5A35"/>
    <w:rsid w:val="007C6118"/>
    <w:rsid w:val="007C6AE2"/>
    <w:rsid w:val="007D065F"/>
    <w:rsid w:val="007D4DAA"/>
    <w:rsid w:val="007D5F50"/>
    <w:rsid w:val="007E1BAC"/>
    <w:rsid w:val="007E1D78"/>
    <w:rsid w:val="007E69BE"/>
    <w:rsid w:val="007E6EBA"/>
    <w:rsid w:val="007F0AFF"/>
    <w:rsid w:val="007F212C"/>
    <w:rsid w:val="007F4682"/>
    <w:rsid w:val="00801FC0"/>
    <w:rsid w:val="00803702"/>
    <w:rsid w:val="008054EF"/>
    <w:rsid w:val="008078BE"/>
    <w:rsid w:val="00811917"/>
    <w:rsid w:val="00817093"/>
    <w:rsid w:val="00822EBB"/>
    <w:rsid w:val="00824E0A"/>
    <w:rsid w:val="00831F67"/>
    <w:rsid w:val="008356B0"/>
    <w:rsid w:val="008420E5"/>
    <w:rsid w:val="0084381C"/>
    <w:rsid w:val="00845D0E"/>
    <w:rsid w:val="0084750A"/>
    <w:rsid w:val="008501FB"/>
    <w:rsid w:val="00853CB6"/>
    <w:rsid w:val="008558B8"/>
    <w:rsid w:val="00855EB6"/>
    <w:rsid w:val="00857B49"/>
    <w:rsid w:val="00867487"/>
    <w:rsid w:val="0087130F"/>
    <w:rsid w:val="0087199D"/>
    <w:rsid w:val="00873D94"/>
    <w:rsid w:val="008759E7"/>
    <w:rsid w:val="00876629"/>
    <w:rsid w:val="008774F9"/>
    <w:rsid w:val="008803F6"/>
    <w:rsid w:val="008831E6"/>
    <w:rsid w:val="0089333F"/>
    <w:rsid w:val="008941F4"/>
    <w:rsid w:val="00897560"/>
    <w:rsid w:val="00897C35"/>
    <w:rsid w:val="008A1197"/>
    <w:rsid w:val="008A29B8"/>
    <w:rsid w:val="008A446C"/>
    <w:rsid w:val="008A5B40"/>
    <w:rsid w:val="008B7EEB"/>
    <w:rsid w:val="008C0A54"/>
    <w:rsid w:val="008C0E85"/>
    <w:rsid w:val="008C3007"/>
    <w:rsid w:val="008C39DA"/>
    <w:rsid w:val="008C440A"/>
    <w:rsid w:val="008C68BD"/>
    <w:rsid w:val="008C69AB"/>
    <w:rsid w:val="008C7D57"/>
    <w:rsid w:val="008D3263"/>
    <w:rsid w:val="008D4697"/>
    <w:rsid w:val="008D4ADC"/>
    <w:rsid w:val="008E1BD5"/>
    <w:rsid w:val="008E3667"/>
    <w:rsid w:val="008E6523"/>
    <w:rsid w:val="008E67D4"/>
    <w:rsid w:val="008E6A74"/>
    <w:rsid w:val="008E6F6A"/>
    <w:rsid w:val="008F2889"/>
    <w:rsid w:val="008F3D09"/>
    <w:rsid w:val="008F4330"/>
    <w:rsid w:val="008F51F0"/>
    <w:rsid w:val="008F5AB0"/>
    <w:rsid w:val="00902205"/>
    <w:rsid w:val="0091286A"/>
    <w:rsid w:val="0091633B"/>
    <w:rsid w:val="009214AF"/>
    <w:rsid w:val="00922C2D"/>
    <w:rsid w:val="00923082"/>
    <w:rsid w:val="00925B91"/>
    <w:rsid w:val="00930F70"/>
    <w:rsid w:val="00933416"/>
    <w:rsid w:val="00934ECF"/>
    <w:rsid w:val="00940306"/>
    <w:rsid w:val="00943227"/>
    <w:rsid w:val="00944127"/>
    <w:rsid w:val="009536B7"/>
    <w:rsid w:val="009543AF"/>
    <w:rsid w:val="009558ED"/>
    <w:rsid w:val="00964D7A"/>
    <w:rsid w:val="00965198"/>
    <w:rsid w:val="009732D3"/>
    <w:rsid w:val="00973FC5"/>
    <w:rsid w:val="00974BCD"/>
    <w:rsid w:val="00974CCA"/>
    <w:rsid w:val="0098073A"/>
    <w:rsid w:val="00986036"/>
    <w:rsid w:val="00995462"/>
    <w:rsid w:val="00996336"/>
    <w:rsid w:val="009A236F"/>
    <w:rsid w:val="009A535F"/>
    <w:rsid w:val="009B1044"/>
    <w:rsid w:val="009B1F0B"/>
    <w:rsid w:val="009B236D"/>
    <w:rsid w:val="009B64A2"/>
    <w:rsid w:val="009C161D"/>
    <w:rsid w:val="009C45D0"/>
    <w:rsid w:val="009C49F4"/>
    <w:rsid w:val="009C71C3"/>
    <w:rsid w:val="009D07B3"/>
    <w:rsid w:val="009D16F8"/>
    <w:rsid w:val="009D239E"/>
    <w:rsid w:val="009D2B4A"/>
    <w:rsid w:val="009D3813"/>
    <w:rsid w:val="009D7235"/>
    <w:rsid w:val="009E0E6E"/>
    <w:rsid w:val="009E733F"/>
    <w:rsid w:val="009F1061"/>
    <w:rsid w:val="009F2103"/>
    <w:rsid w:val="009F2846"/>
    <w:rsid w:val="009F2C38"/>
    <w:rsid w:val="009F379C"/>
    <w:rsid w:val="009F51D3"/>
    <w:rsid w:val="009F66CE"/>
    <w:rsid w:val="00A004BD"/>
    <w:rsid w:val="00A045F6"/>
    <w:rsid w:val="00A074FC"/>
    <w:rsid w:val="00A1072E"/>
    <w:rsid w:val="00A11300"/>
    <w:rsid w:val="00A129A0"/>
    <w:rsid w:val="00A1407D"/>
    <w:rsid w:val="00A1754D"/>
    <w:rsid w:val="00A261A8"/>
    <w:rsid w:val="00A35EA1"/>
    <w:rsid w:val="00A370DA"/>
    <w:rsid w:val="00A401CD"/>
    <w:rsid w:val="00A439DC"/>
    <w:rsid w:val="00A43EA5"/>
    <w:rsid w:val="00A462A5"/>
    <w:rsid w:val="00A51826"/>
    <w:rsid w:val="00A518FA"/>
    <w:rsid w:val="00A54496"/>
    <w:rsid w:val="00A5751E"/>
    <w:rsid w:val="00A751C5"/>
    <w:rsid w:val="00A83191"/>
    <w:rsid w:val="00A900D8"/>
    <w:rsid w:val="00A925FE"/>
    <w:rsid w:val="00A92E7E"/>
    <w:rsid w:val="00A946D1"/>
    <w:rsid w:val="00A947E1"/>
    <w:rsid w:val="00A94DE9"/>
    <w:rsid w:val="00A965B5"/>
    <w:rsid w:val="00A97282"/>
    <w:rsid w:val="00AA0CC8"/>
    <w:rsid w:val="00AA3F07"/>
    <w:rsid w:val="00AA42B7"/>
    <w:rsid w:val="00AB0CB0"/>
    <w:rsid w:val="00AB1B36"/>
    <w:rsid w:val="00AB2617"/>
    <w:rsid w:val="00AB3F52"/>
    <w:rsid w:val="00AB5E09"/>
    <w:rsid w:val="00AB7511"/>
    <w:rsid w:val="00AC03BA"/>
    <w:rsid w:val="00AC227E"/>
    <w:rsid w:val="00AC2784"/>
    <w:rsid w:val="00AC3199"/>
    <w:rsid w:val="00AC577D"/>
    <w:rsid w:val="00AC78F3"/>
    <w:rsid w:val="00AD0666"/>
    <w:rsid w:val="00AD266A"/>
    <w:rsid w:val="00AE536A"/>
    <w:rsid w:val="00AE55F4"/>
    <w:rsid w:val="00AE5758"/>
    <w:rsid w:val="00AE7A57"/>
    <w:rsid w:val="00AF4CA9"/>
    <w:rsid w:val="00AF7587"/>
    <w:rsid w:val="00B006AA"/>
    <w:rsid w:val="00B05405"/>
    <w:rsid w:val="00B0564F"/>
    <w:rsid w:val="00B057C8"/>
    <w:rsid w:val="00B06501"/>
    <w:rsid w:val="00B06BDA"/>
    <w:rsid w:val="00B166A7"/>
    <w:rsid w:val="00B17D1E"/>
    <w:rsid w:val="00B201A0"/>
    <w:rsid w:val="00B202D8"/>
    <w:rsid w:val="00B2161E"/>
    <w:rsid w:val="00B22643"/>
    <w:rsid w:val="00B22BC4"/>
    <w:rsid w:val="00B2346A"/>
    <w:rsid w:val="00B23701"/>
    <w:rsid w:val="00B2482E"/>
    <w:rsid w:val="00B25D6E"/>
    <w:rsid w:val="00B3289D"/>
    <w:rsid w:val="00B32B8D"/>
    <w:rsid w:val="00B33322"/>
    <w:rsid w:val="00B33A1A"/>
    <w:rsid w:val="00B363BA"/>
    <w:rsid w:val="00B42144"/>
    <w:rsid w:val="00B4233E"/>
    <w:rsid w:val="00B4265D"/>
    <w:rsid w:val="00B45EC3"/>
    <w:rsid w:val="00B47170"/>
    <w:rsid w:val="00B47C65"/>
    <w:rsid w:val="00B52274"/>
    <w:rsid w:val="00B60FB0"/>
    <w:rsid w:val="00B65D7F"/>
    <w:rsid w:val="00B71613"/>
    <w:rsid w:val="00B72E51"/>
    <w:rsid w:val="00B757F1"/>
    <w:rsid w:val="00B7738F"/>
    <w:rsid w:val="00B82FC3"/>
    <w:rsid w:val="00B84DAB"/>
    <w:rsid w:val="00B92930"/>
    <w:rsid w:val="00B93455"/>
    <w:rsid w:val="00B977E2"/>
    <w:rsid w:val="00BA0F4A"/>
    <w:rsid w:val="00BA1FD0"/>
    <w:rsid w:val="00BA2471"/>
    <w:rsid w:val="00BA48EA"/>
    <w:rsid w:val="00BA4BF8"/>
    <w:rsid w:val="00BA620E"/>
    <w:rsid w:val="00BB03CC"/>
    <w:rsid w:val="00BB06C4"/>
    <w:rsid w:val="00BB2BFA"/>
    <w:rsid w:val="00BB2E25"/>
    <w:rsid w:val="00BB30E4"/>
    <w:rsid w:val="00BB379C"/>
    <w:rsid w:val="00BB5989"/>
    <w:rsid w:val="00BB6760"/>
    <w:rsid w:val="00BB7E9C"/>
    <w:rsid w:val="00BC0921"/>
    <w:rsid w:val="00BC3599"/>
    <w:rsid w:val="00BC48A5"/>
    <w:rsid w:val="00BC56EF"/>
    <w:rsid w:val="00BC5D3E"/>
    <w:rsid w:val="00BC6168"/>
    <w:rsid w:val="00BD2A55"/>
    <w:rsid w:val="00BD3C2E"/>
    <w:rsid w:val="00BD6BFA"/>
    <w:rsid w:val="00BD7504"/>
    <w:rsid w:val="00BD7E09"/>
    <w:rsid w:val="00BD7F1A"/>
    <w:rsid w:val="00BE4A07"/>
    <w:rsid w:val="00BE5473"/>
    <w:rsid w:val="00BE62E3"/>
    <w:rsid w:val="00BE7085"/>
    <w:rsid w:val="00BE7A51"/>
    <w:rsid w:val="00BF1D2A"/>
    <w:rsid w:val="00BF4AC4"/>
    <w:rsid w:val="00BF4F25"/>
    <w:rsid w:val="00BF676D"/>
    <w:rsid w:val="00BF6A92"/>
    <w:rsid w:val="00C00CFD"/>
    <w:rsid w:val="00C042E6"/>
    <w:rsid w:val="00C0764A"/>
    <w:rsid w:val="00C12965"/>
    <w:rsid w:val="00C177A7"/>
    <w:rsid w:val="00C210FF"/>
    <w:rsid w:val="00C2212F"/>
    <w:rsid w:val="00C221B6"/>
    <w:rsid w:val="00C225AF"/>
    <w:rsid w:val="00C279E9"/>
    <w:rsid w:val="00C3478D"/>
    <w:rsid w:val="00C36CBA"/>
    <w:rsid w:val="00C36CEC"/>
    <w:rsid w:val="00C36DE4"/>
    <w:rsid w:val="00C41AD2"/>
    <w:rsid w:val="00C42280"/>
    <w:rsid w:val="00C42685"/>
    <w:rsid w:val="00C44417"/>
    <w:rsid w:val="00C45BD1"/>
    <w:rsid w:val="00C45FAC"/>
    <w:rsid w:val="00C474E9"/>
    <w:rsid w:val="00C5025C"/>
    <w:rsid w:val="00C513AF"/>
    <w:rsid w:val="00C516B5"/>
    <w:rsid w:val="00C53F50"/>
    <w:rsid w:val="00C53F6C"/>
    <w:rsid w:val="00C54A51"/>
    <w:rsid w:val="00C57C77"/>
    <w:rsid w:val="00C628E8"/>
    <w:rsid w:val="00C6339D"/>
    <w:rsid w:val="00C64119"/>
    <w:rsid w:val="00C64D0E"/>
    <w:rsid w:val="00C70836"/>
    <w:rsid w:val="00C70C8E"/>
    <w:rsid w:val="00C710B5"/>
    <w:rsid w:val="00C73D89"/>
    <w:rsid w:val="00C85B25"/>
    <w:rsid w:val="00C85BA0"/>
    <w:rsid w:val="00C87E65"/>
    <w:rsid w:val="00C90701"/>
    <w:rsid w:val="00C93557"/>
    <w:rsid w:val="00C94F79"/>
    <w:rsid w:val="00CA0FC3"/>
    <w:rsid w:val="00CA57B8"/>
    <w:rsid w:val="00CA613C"/>
    <w:rsid w:val="00CA6F31"/>
    <w:rsid w:val="00CB1518"/>
    <w:rsid w:val="00CB2763"/>
    <w:rsid w:val="00CB6D50"/>
    <w:rsid w:val="00CB6D7E"/>
    <w:rsid w:val="00CC0094"/>
    <w:rsid w:val="00CC53F3"/>
    <w:rsid w:val="00CD581E"/>
    <w:rsid w:val="00CD7FB4"/>
    <w:rsid w:val="00CE241F"/>
    <w:rsid w:val="00CE43F4"/>
    <w:rsid w:val="00CE5196"/>
    <w:rsid w:val="00CF1EC5"/>
    <w:rsid w:val="00CF4974"/>
    <w:rsid w:val="00D00352"/>
    <w:rsid w:val="00D009E3"/>
    <w:rsid w:val="00D01C25"/>
    <w:rsid w:val="00D03463"/>
    <w:rsid w:val="00D0558B"/>
    <w:rsid w:val="00D147EB"/>
    <w:rsid w:val="00D15A43"/>
    <w:rsid w:val="00D15C43"/>
    <w:rsid w:val="00D16D94"/>
    <w:rsid w:val="00D175FE"/>
    <w:rsid w:val="00D2497C"/>
    <w:rsid w:val="00D26F46"/>
    <w:rsid w:val="00D27FB7"/>
    <w:rsid w:val="00D36127"/>
    <w:rsid w:val="00D400EE"/>
    <w:rsid w:val="00D404E2"/>
    <w:rsid w:val="00D45BC3"/>
    <w:rsid w:val="00D473AB"/>
    <w:rsid w:val="00D53158"/>
    <w:rsid w:val="00D55085"/>
    <w:rsid w:val="00D57C84"/>
    <w:rsid w:val="00D57FFD"/>
    <w:rsid w:val="00D63DB5"/>
    <w:rsid w:val="00D63F02"/>
    <w:rsid w:val="00D644D3"/>
    <w:rsid w:val="00D67281"/>
    <w:rsid w:val="00D67FBD"/>
    <w:rsid w:val="00D717E3"/>
    <w:rsid w:val="00D72D83"/>
    <w:rsid w:val="00D730B5"/>
    <w:rsid w:val="00D75549"/>
    <w:rsid w:val="00D77BFB"/>
    <w:rsid w:val="00D77C16"/>
    <w:rsid w:val="00D80B0A"/>
    <w:rsid w:val="00D819AC"/>
    <w:rsid w:val="00D82CE3"/>
    <w:rsid w:val="00D91A5D"/>
    <w:rsid w:val="00D9276E"/>
    <w:rsid w:val="00D94253"/>
    <w:rsid w:val="00DA1632"/>
    <w:rsid w:val="00DA247C"/>
    <w:rsid w:val="00DA2AA5"/>
    <w:rsid w:val="00DA2FED"/>
    <w:rsid w:val="00DA3580"/>
    <w:rsid w:val="00DA37D6"/>
    <w:rsid w:val="00DB45D8"/>
    <w:rsid w:val="00DB4B80"/>
    <w:rsid w:val="00DB7662"/>
    <w:rsid w:val="00DC1A94"/>
    <w:rsid w:val="00DC6354"/>
    <w:rsid w:val="00DD1C22"/>
    <w:rsid w:val="00DD4C41"/>
    <w:rsid w:val="00DD5A21"/>
    <w:rsid w:val="00DE1D07"/>
    <w:rsid w:val="00DE4341"/>
    <w:rsid w:val="00DF4246"/>
    <w:rsid w:val="00DF4DBF"/>
    <w:rsid w:val="00DF4E7A"/>
    <w:rsid w:val="00DF5A0F"/>
    <w:rsid w:val="00DF7373"/>
    <w:rsid w:val="00E00A53"/>
    <w:rsid w:val="00E010D1"/>
    <w:rsid w:val="00E03301"/>
    <w:rsid w:val="00E045FD"/>
    <w:rsid w:val="00E07E20"/>
    <w:rsid w:val="00E136B6"/>
    <w:rsid w:val="00E161D5"/>
    <w:rsid w:val="00E166E3"/>
    <w:rsid w:val="00E20B63"/>
    <w:rsid w:val="00E22A3B"/>
    <w:rsid w:val="00E234BA"/>
    <w:rsid w:val="00E23979"/>
    <w:rsid w:val="00E272D5"/>
    <w:rsid w:val="00E30DD8"/>
    <w:rsid w:val="00E3185C"/>
    <w:rsid w:val="00E33237"/>
    <w:rsid w:val="00E348AD"/>
    <w:rsid w:val="00E353A0"/>
    <w:rsid w:val="00E35E37"/>
    <w:rsid w:val="00E44B98"/>
    <w:rsid w:val="00E472E7"/>
    <w:rsid w:val="00E53AEE"/>
    <w:rsid w:val="00E53B63"/>
    <w:rsid w:val="00E56590"/>
    <w:rsid w:val="00E57199"/>
    <w:rsid w:val="00E60224"/>
    <w:rsid w:val="00E616D5"/>
    <w:rsid w:val="00E61BB8"/>
    <w:rsid w:val="00E61EF9"/>
    <w:rsid w:val="00E63888"/>
    <w:rsid w:val="00E64EB8"/>
    <w:rsid w:val="00E662AD"/>
    <w:rsid w:val="00E664F6"/>
    <w:rsid w:val="00E67622"/>
    <w:rsid w:val="00E72178"/>
    <w:rsid w:val="00E75132"/>
    <w:rsid w:val="00E76789"/>
    <w:rsid w:val="00E770A0"/>
    <w:rsid w:val="00E808E2"/>
    <w:rsid w:val="00E874EA"/>
    <w:rsid w:val="00E87ABA"/>
    <w:rsid w:val="00E903A6"/>
    <w:rsid w:val="00E94C22"/>
    <w:rsid w:val="00E9649A"/>
    <w:rsid w:val="00E96D0C"/>
    <w:rsid w:val="00EA0B5F"/>
    <w:rsid w:val="00EA1134"/>
    <w:rsid w:val="00EA1E28"/>
    <w:rsid w:val="00EA388F"/>
    <w:rsid w:val="00EA4C20"/>
    <w:rsid w:val="00EA5098"/>
    <w:rsid w:val="00EA6D74"/>
    <w:rsid w:val="00EA730C"/>
    <w:rsid w:val="00EA767B"/>
    <w:rsid w:val="00EB052F"/>
    <w:rsid w:val="00EB09A1"/>
    <w:rsid w:val="00EB1426"/>
    <w:rsid w:val="00EB5758"/>
    <w:rsid w:val="00EB5AFF"/>
    <w:rsid w:val="00EB6199"/>
    <w:rsid w:val="00EB7AF2"/>
    <w:rsid w:val="00EC32F8"/>
    <w:rsid w:val="00EC7BBA"/>
    <w:rsid w:val="00ED0128"/>
    <w:rsid w:val="00ED0CA5"/>
    <w:rsid w:val="00ED106A"/>
    <w:rsid w:val="00ED43E3"/>
    <w:rsid w:val="00ED4B3B"/>
    <w:rsid w:val="00ED58DD"/>
    <w:rsid w:val="00ED686A"/>
    <w:rsid w:val="00EE3DC3"/>
    <w:rsid w:val="00EE6BF4"/>
    <w:rsid w:val="00EE7BE0"/>
    <w:rsid w:val="00EF1D36"/>
    <w:rsid w:val="00EF3D49"/>
    <w:rsid w:val="00EF4F1C"/>
    <w:rsid w:val="00F02206"/>
    <w:rsid w:val="00F0221B"/>
    <w:rsid w:val="00F030AE"/>
    <w:rsid w:val="00F034AE"/>
    <w:rsid w:val="00F05488"/>
    <w:rsid w:val="00F10F52"/>
    <w:rsid w:val="00F11E91"/>
    <w:rsid w:val="00F16FCB"/>
    <w:rsid w:val="00F17703"/>
    <w:rsid w:val="00F1775C"/>
    <w:rsid w:val="00F20576"/>
    <w:rsid w:val="00F206A0"/>
    <w:rsid w:val="00F2097E"/>
    <w:rsid w:val="00F242AB"/>
    <w:rsid w:val="00F30B8B"/>
    <w:rsid w:val="00F328E0"/>
    <w:rsid w:val="00F44053"/>
    <w:rsid w:val="00F47781"/>
    <w:rsid w:val="00F5028D"/>
    <w:rsid w:val="00F519C7"/>
    <w:rsid w:val="00F55FA3"/>
    <w:rsid w:val="00F56BEB"/>
    <w:rsid w:val="00F613C9"/>
    <w:rsid w:val="00F62D68"/>
    <w:rsid w:val="00F6721F"/>
    <w:rsid w:val="00F7203A"/>
    <w:rsid w:val="00F725B1"/>
    <w:rsid w:val="00F8130A"/>
    <w:rsid w:val="00F845D8"/>
    <w:rsid w:val="00F84B36"/>
    <w:rsid w:val="00F8603B"/>
    <w:rsid w:val="00F908FE"/>
    <w:rsid w:val="00F91177"/>
    <w:rsid w:val="00F9200F"/>
    <w:rsid w:val="00F924E6"/>
    <w:rsid w:val="00F92AA7"/>
    <w:rsid w:val="00F93A45"/>
    <w:rsid w:val="00F96A8E"/>
    <w:rsid w:val="00FA1969"/>
    <w:rsid w:val="00FA249F"/>
    <w:rsid w:val="00FA2875"/>
    <w:rsid w:val="00FA5BA8"/>
    <w:rsid w:val="00FA5DD0"/>
    <w:rsid w:val="00FB1B89"/>
    <w:rsid w:val="00FB27BF"/>
    <w:rsid w:val="00FB2C17"/>
    <w:rsid w:val="00FB4485"/>
    <w:rsid w:val="00FB5831"/>
    <w:rsid w:val="00FC120D"/>
    <w:rsid w:val="00FC2EA8"/>
    <w:rsid w:val="00FC318C"/>
    <w:rsid w:val="00FC37DE"/>
    <w:rsid w:val="00FC7148"/>
    <w:rsid w:val="00FD13E3"/>
    <w:rsid w:val="00FD3B2C"/>
    <w:rsid w:val="00FD51AE"/>
    <w:rsid w:val="00FD6CFE"/>
    <w:rsid w:val="00FD6EAA"/>
    <w:rsid w:val="00FD7E7A"/>
    <w:rsid w:val="00FD7FA4"/>
    <w:rsid w:val="00FE2A1A"/>
    <w:rsid w:val="00FE45A6"/>
    <w:rsid w:val="00FE4B0D"/>
    <w:rsid w:val="00FE57B1"/>
    <w:rsid w:val="00FE76C5"/>
    <w:rsid w:val="00FF4A06"/>
    <w:rsid w:val="00FF54D3"/>
    <w:rsid w:val="00FF6138"/>
    <w:rsid w:val="00FF65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210839"/>
  <w15:docId w15:val="{33684FA6-AAAD-4C09-B648-09EF237F7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007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tulo1">
    <w:name w:val="heading 1"/>
    <w:basedOn w:val="Normal"/>
    <w:next w:val="Normal"/>
    <w:link w:val="Ttulo1Car"/>
    <w:uiPriority w:val="9"/>
    <w:qFormat/>
    <w:rsid w:val="003004D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link w:val="Ttulo2Car"/>
    <w:uiPriority w:val="9"/>
    <w:qFormat/>
    <w:rsid w:val="00512198"/>
    <w:pPr>
      <w:suppressAutoHyphens w:val="0"/>
      <w:overflowPunct/>
      <w:autoSpaceDE/>
      <w:spacing w:before="100" w:beforeAutospacing="1" w:after="100" w:afterAutospacing="1"/>
      <w:textAlignment w:val="auto"/>
      <w:outlineLvl w:val="1"/>
    </w:pPr>
    <w:rPr>
      <w:b/>
      <w:bCs/>
      <w:sz w:val="36"/>
      <w:szCs w:val="36"/>
      <w:lang w:eastAsia="es-CO"/>
    </w:rPr>
  </w:style>
  <w:style w:type="paragraph" w:styleId="Ttulo3">
    <w:name w:val="heading 3"/>
    <w:basedOn w:val="Normal"/>
    <w:link w:val="Ttulo3Car"/>
    <w:uiPriority w:val="9"/>
    <w:qFormat/>
    <w:rsid w:val="00512198"/>
    <w:pPr>
      <w:suppressAutoHyphens w:val="0"/>
      <w:overflowPunct/>
      <w:autoSpaceDE/>
      <w:spacing w:before="100" w:beforeAutospacing="1" w:after="100" w:afterAutospacing="1"/>
      <w:textAlignment w:val="auto"/>
      <w:outlineLvl w:val="2"/>
    </w:pPr>
    <w:rPr>
      <w:b/>
      <w:bCs/>
      <w:sz w:val="27"/>
      <w:szCs w:val="27"/>
      <w:lang w:eastAsia="es-CO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8268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8C3007"/>
    <w:rPr>
      <w:rFonts w:cs="Times New Roman"/>
      <w:color w:val="0000FF"/>
      <w:u w:val="single"/>
    </w:rPr>
  </w:style>
  <w:style w:type="paragraph" w:styleId="Textoindependiente">
    <w:name w:val="Body Text"/>
    <w:basedOn w:val="Normal"/>
    <w:link w:val="TextoindependienteCar"/>
    <w:rsid w:val="008C3007"/>
    <w:pPr>
      <w:jc w:val="both"/>
    </w:pPr>
    <w:rPr>
      <w:rFonts w:ascii="Helvetica" w:hAnsi="Helvetica"/>
      <w:color w:val="000000"/>
      <w:sz w:val="24"/>
    </w:rPr>
  </w:style>
  <w:style w:type="character" w:customStyle="1" w:styleId="TextoindependienteCar">
    <w:name w:val="Texto independiente Car"/>
    <w:basedOn w:val="Fuentedeprrafopredeter"/>
    <w:link w:val="Textoindependiente"/>
    <w:rsid w:val="008C3007"/>
    <w:rPr>
      <w:rFonts w:ascii="Helvetica" w:eastAsia="Times New Roman" w:hAnsi="Helvetica" w:cs="Times New Roman"/>
      <w:color w:val="000000"/>
      <w:sz w:val="24"/>
      <w:szCs w:val="20"/>
      <w:lang w:val="es-ES_tradnl" w:eastAsia="ar-SA"/>
    </w:rPr>
  </w:style>
  <w:style w:type="paragraph" w:styleId="Encabezado">
    <w:name w:val="header"/>
    <w:basedOn w:val="Normal"/>
    <w:next w:val="Textoindependiente"/>
    <w:link w:val="EncabezadoCar"/>
    <w:uiPriority w:val="99"/>
    <w:rsid w:val="008C300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C3007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styleId="Ttulo">
    <w:name w:val="Title"/>
    <w:basedOn w:val="Normal"/>
    <w:next w:val="Subttulo"/>
    <w:link w:val="TtuloCar"/>
    <w:qFormat/>
    <w:rsid w:val="008C3007"/>
    <w:pPr>
      <w:jc w:val="center"/>
    </w:pPr>
    <w:rPr>
      <w:rFonts w:ascii="Helvetica-Bold" w:hAnsi="Helvetica-Bold"/>
      <w:b/>
      <w:color w:val="000000"/>
      <w:sz w:val="24"/>
    </w:rPr>
  </w:style>
  <w:style w:type="character" w:customStyle="1" w:styleId="TtuloCar">
    <w:name w:val="Título Car"/>
    <w:basedOn w:val="Fuentedeprrafopredeter"/>
    <w:link w:val="Ttulo"/>
    <w:rsid w:val="008C3007"/>
    <w:rPr>
      <w:rFonts w:ascii="Helvetica-Bold" w:eastAsia="Times New Roman" w:hAnsi="Helvetica-Bold" w:cs="Times New Roman"/>
      <w:b/>
      <w:color w:val="000000"/>
      <w:sz w:val="24"/>
      <w:szCs w:val="20"/>
      <w:lang w:val="es-ES_tradnl" w:eastAsia="ar-SA"/>
    </w:rPr>
  </w:style>
  <w:style w:type="paragraph" w:customStyle="1" w:styleId="Textoindependiente21">
    <w:name w:val="Texto independiente 21"/>
    <w:basedOn w:val="Normal"/>
    <w:rsid w:val="008C3007"/>
    <w:rPr>
      <w:rFonts w:ascii="Arial" w:hAnsi="Arial"/>
      <w:sz w:val="24"/>
    </w:rPr>
  </w:style>
  <w:style w:type="paragraph" w:customStyle="1" w:styleId="Textoindependiente31">
    <w:name w:val="Texto independiente 31"/>
    <w:basedOn w:val="Normal"/>
    <w:rsid w:val="008C3007"/>
    <w:pPr>
      <w:widowControl w:val="0"/>
      <w:spacing w:after="120"/>
      <w:jc w:val="both"/>
    </w:pPr>
    <w:rPr>
      <w:rFonts w:ascii="Arial" w:hAnsi="Arial"/>
      <w:sz w:val="24"/>
    </w:rPr>
  </w:style>
  <w:style w:type="paragraph" w:styleId="Piedepgina">
    <w:name w:val="footer"/>
    <w:basedOn w:val="Normal"/>
    <w:link w:val="PiedepginaCar"/>
    <w:uiPriority w:val="99"/>
    <w:rsid w:val="008C300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C3007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styleId="Textonotapie">
    <w:name w:val="footnote text"/>
    <w:basedOn w:val="Normal"/>
    <w:link w:val="TextonotapieCar"/>
    <w:rsid w:val="008C3007"/>
  </w:style>
  <w:style w:type="character" w:customStyle="1" w:styleId="TextonotapieCar">
    <w:name w:val="Texto nota pie Car"/>
    <w:basedOn w:val="Fuentedeprrafopredeter"/>
    <w:link w:val="Textonotapie"/>
    <w:uiPriority w:val="99"/>
    <w:rsid w:val="008C3007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customStyle="1" w:styleId="Listavistosa-nfasis13">
    <w:name w:val="Lista vistosa - Énfasis 13"/>
    <w:basedOn w:val="Normal"/>
    <w:uiPriority w:val="99"/>
    <w:qFormat/>
    <w:rsid w:val="008C3007"/>
    <w:pPr>
      <w:suppressAutoHyphens w:val="0"/>
      <w:overflowPunct/>
      <w:autoSpaceDE/>
      <w:ind w:left="708"/>
      <w:textAlignment w:val="auto"/>
    </w:pPr>
    <w:rPr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8C3007"/>
    <w:pPr>
      <w:ind w:left="720"/>
      <w:contextualSpacing/>
    </w:pPr>
  </w:style>
  <w:style w:type="paragraph" w:styleId="Subttulo">
    <w:name w:val="Subtitle"/>
    <w:basedOn w:val="Normal"/>
    <w:next w:val="Normal"/>
    <w:link w:val="SubttuloCar"/>
    <w:uiPriority w:val="11"/>
    <w:qFormat/>
    <w:rsid w:val="008C300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C30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_tradnl"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C300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C3007"/>
    <w:rPr>
      <w:rFonts w:ascii="Tahoma" w:eastAsia="Times New Roman" w:hAnsi="Tahoma" w:cs="Tahoma"/>
      <w:sz w:val="16"/>
      <w:szCs w:val="16"/>
      <w:lang w:val="es-ES_tradnl" w:eastAsia="ar-SA"/>
    </w:rPr>
  </w:style>
  <w:style w:type="character" w:styleId="Refdecomentario">
    <w:name w:val="annotation reference"/>
    <w:basedOn w:val="Fuentedeprrafopredeter"/>
    <w:uiPriority w:val="99"/>
    <w:unhideWhenUsed/>
    <w:rsid w:val="00550F41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unhideWhenUsed/>
    <w:rsid w:val="00550F41"/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550F41"/>
    <w:rPr>
      <w:rFonts w:ascii="Times New Roman" w:eastAsia="Times New Roman" w:hAnsi="Times New Roman" w:cs="Times New Roman"/>
      <w:sz w:val="24"/>
      <w:szCs w:val="24"/>
      <w:lang w:val="es-ES_tradnl" w:eastAsia="ar-SA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50F41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50F41"/>
    <w:rPr>
      <w:rFonts w:ascii="Times New Roman" w:eastAsia="Times New Roman" w:hAnsi="Times New Roman" w:cs="Times New Roman"/>
      <w:b/>
      <w:bCs/>
      <w:sz w:val="20"/>
      <w:szCs w:val="20"/>
      <w:lang w:val="es-ES_tradnl" w:eastAsia="ar-SA"/>
    </w:rPr>
  </w:style>
  <w:style w:type="paragraph" w:customStyle="1" w:styleId="DefaultStyle">
    <w:name w:val="Default Style"/>
    <w:rsid w:val="003C0C0A"/>
    <w:pPr>
      <w:suppressAutoHyphens/>
      <w:spacing w:line="100" w:lineRule="atLeast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es-CO"/>
    </w:rPr>
  </w:style>
  <w:style w:type="table" w:styleId="Tablaconcuadrcula">
    <w:name w:val="Table Grid"/>
    <w:basedOn w:val="Tablanormal"/>
    <w:uiPriority w:val="59"/>
    <w:rsid w:val="00434D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efault">
    <w:name w:val="WW-Default"/>
    <w:rsid w:val="0005757A"/>
    <w:pPr>
      <w:suppressAutoHyphens/>
      <w:overflowPunct w:val="0"/>
      <w:autoSpaceDE w:val="0"/>
      <w:spacing w:after="0" w:line="240" w:lineRule="auto"/>
      <w:textAlignment w:val="baseline"/>
    </w:pPr>
    <w:rPr>
      <w:rFonts w:ascii="Symbol" w:eastAsia="Arial" w:hAnsi="Symbol" w:cs="Times New Roman"/>
      <w:color w:val="000000"/>
      <w:sz w:val="24"/>
      <w:szCs w:val="20"/>
      <w:lang w:val="es-ES" w:eastAsia="ar-SA"/>
    </w:rPr>
  </w:style>
  <w:style w:type="paragraph" w:customStyle="1" w:styleId="Default">
    <w:name w:val="Default"/>
    <w:rsid w:val="008A11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Refdenotaalpie">
    <w:name w:val="footnote reference"/>
    <w:semiHidden/>
    <w:rsid w:val="00B60FB0"/>
    <w:rPr>
      <w:rFonts w:cs="Times New Roman"/>
      <w:vertAlign w:val="superscript"/>
    </w:rPr>
  </w:style>
  <w:style w:type="paragraph" w:customStyle="1" w:styleId="EstiloEstiloTtulo1LatinaArial11pt11pt">
    <w:name w:val="Estilo Estilo Título 1 + (Latina) Arial 11 pt + 11 pt"/>
    <w:basedOn w:val="Normal"/>
    <w:uiPriority w:val="99"/>
    <w:rsid w:val="00B60FB0"/>
    <w:pPr>
      <w:keepNext/>
      <w:suppressAutoHyphens w:val="0"/>
      <w:overflowPunct/>
      <w:autoSpaceDE/>
      <w:jc w:val="center"/>
      <w:textAlignment w:val="auto"/>
      <w:outlineLvl w:val="0"/>
    </w:pPr>
    <w:rPr>
      <w:rFonts w:ascii="Arial" w:eastAsia="Arial Unicode MS" w:hAnsi="Arial"/>
      <w:b/>
      <w:bCs/>
      <w:sz w:val="22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AB5E09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AB5E0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Listavistosa-nfasis11">
    <w:name w:val="Lista vistosa - Énfasis 11"/>
    <w:basedOn w:val="Normal"/>
    <w:uiPriority w:val="99"/>
    <w:rsid w:val="00AB5E09"/>
    <w:pPr>
      <w:overflowPunct/>
      <w:autoSpaceDE/>
      <w:ind w:left="720"/>
      <w:textAlignment w:val="auto"/>
    </w:p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55582B"/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55582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efdenotaalfinal">
    <w:name w:val="endnote reference"/>
    <w:basedOn w:val="Fuentedeprrafopredeter"/>
    <w:uiPriority w:val="99"/>
    <w:semiHidden/>
    <w:unhideWhenUsed/>
    <w:rsid w:val="0055582B"/>
    <w:rPr>
      <w:vertAlign w:val="superscript"/>
    </w:rPr>
  </w:style>
  <w:style w:type="character" w:styleId="nfasis">
    <w:name w:val="Emphasis"/>
    <w:basedOn w:val="Fuentedeprrafopredeter"/>
    <w:uiPriority w:val="20"/>
    <w:qFormat/>
    <w:rsid w:val="00D67281"/>
    <w:rPr>
      <w:i/>
      <w:iCs/>
    </w:rPr>
  </w:style>
  <w:style w:type="character" w:customStyle="1" w:styleId="apple-converted-space">
    <w:name w:val="apple-converted-space"/>
    <w:basedOn w:val="Fuentedeprrafopredeter"/>
    <w:rsid w:val="00D67281"/>
  </w:style>
  <w:style w:type="paragraph" w:styleId="Revisin">
    <w:name w:val="Revision"/>
    <w:hidden/>
    <w:uiPriority w:val="99"/>
    <w:semiHidden/>
    <w:rsid w:val="00EA11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tulo2Car">
    <w:name w:val="Título 2 Car"/>
    <w:basedOn w:val="Fuentedeprrafopredeter"/>
    <w:link w:val="Ttulo2"/>
    <w:uiPriority w:val="9"/>
    <w:rsid w:val="00512198"/>
    <w:rPr>
      <w:rFonts w:ascii="Times New Roman" w:eastAsia="Times New Roman" w:hAnsi="Times New Roman" w:cs="Times New Roman"/>
      <w:b/>
      <w:bCs/>
      <w:sz w:val="36"/>
      <w:szCs w:val="36"/>
      <w:lang w:eastAsia="es-CO"/>
    </w:rPr>
  </w:style>
  <w:style w:type="character" w:customStyle="1" w:styleId="Ttulo3Car">
    <w:name w:val="Título 3 Car"/>
    <w:basedOn w:val="Fuentedeprrafopredeter"/>
    <w:link w:val="Ttulo3"/>
    <w:uiPriority w:val="9"/>
    <w:rsid w:val="00512198"/>
    <w:rPr>
      <w:rFonts w:ascii="Times New Roman" w:eastAsia="Times New Roman" w:hAnsi="Times New Roman" w:cs="Times New Roman"/>
      <w:b/>
      <w:bCs/>
      <w:sz w:val="27"/>
      <w:szCs w:val="27"/>
      <w:lang w:eastAsia="es-CO"/>
    </w:rPr>
  </w:style>
  <w:style w:type="paragraph" w:styleId="NormalWeb">
    <w:name w:val="Normal (Web)"/>
    <w:basedOn w:val="Normal"/>
    <w:unhideWhenUsed/>
    <w:rsid w:val="00512198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es-CO"/>
    </w:rPr>
  </w:style>
  <w:style w:type="paragraph" w:styleId="Sinespaciado">
    <w:name w:val="No Spacing"/>
    <w:uiPriority w:val="1"/>
    <w:qFormat/>
    <w:rsid w:val="00512198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vnculovisitado">
    <w:name w:val="FollowedHyperlink"/>
    <w:basedOn w:val="Fuentedeprrafopredeter"/>
    <w:uiPriority w:val="99"/>
    <w:semiHidden/>
    <w:unhideWhenUsed/>
    <w:rsid w:val="0041139E"/>
    <w:rPr>
      <w:color w:val="800080" w:themeColor="followedHyperlink"/>
      <w:u w:val="singl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8268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ar-SA"/>
    </w:rPr>
  </w:style>
  <w:style w:type="character" w:styleId="CitaHTML">
    <w:name w:val="HTML Cite"/>
    <w:basedOn w:val="Fuentedeprrafopredeter"/>
    <w:uiPriority w:val="99"/>
    <w:semiHidden/>
    <w:unhideWhenUsed/>
    <w:rsid w:val="00B006AA"/>
    <w:rPr>
      <w:i/>
      <w:iCs/>
    </w:rPr>
  </w:style>
  <w:style w:type="paragraph" w:customStyle="1" w:styleId="TtuloparaEncabezado">
    <w:name w:val="Título para Encabezado"/>
    <w:basedOn w:val="Normal"/>
    <w:qFormat/>
    <w:rsid w:val="00F2097E"/>
    <w:pPr>
      <w:suppressAutoHyphens w:val="0"/>
      <w:overflowPunct/>
      <w:autoSpaceDE/>
      <w:jc w:val="center"/>
      <w:textAlignment w:val="auto"/>
    </w:pPr>
    <w:rPr>
      <w:rFonts w:ascii="Verdana" w:eastAsiaTheme="majorEastAsia" w:hAnsi="Verdana"/>
      <w:color w:val="7F7F7F" w:themeColor="text1" w:themeTint="80"/>
      <w:sz w:val="22"/>
      <w:szCs w:val="22"/>
      <w:lang w:val="es-ES" w:eastAsia="en-US"/>
    </w:rPr>
  </w:style>
  <w:style w:type="character" w:customStyle="1" w:styleId="Ttulo1Car">
    <w:name w:val="Título 1 Car"/>
    <w:basedOn w:val="Fuentedeprrafopredeter"/>
    <w:link w:val="Ttulo1"/>
    <w:uiPriority w:val="9"/>
    <w:rsid w:val="003004D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table" w:styleId="Listaclara-nfasis5">
    <w:name w:val="Light List Accent 5"/>
    <w:basedOn w:val="Tablanormal"/>
    <w:uiPriority w:val="61"/>
    <w:rsid w:val="003004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O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35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03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66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7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7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8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5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9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5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9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7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0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5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7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1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28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10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763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92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4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6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9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0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6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1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2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9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1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6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43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1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0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5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0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02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0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9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8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76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9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3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7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5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4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7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2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71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2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1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1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6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2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0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1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0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2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3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5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0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2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7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7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4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23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2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85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1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1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16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0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0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1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5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24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5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1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0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54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6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9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6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16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6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5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3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5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8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8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3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8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8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15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7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6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5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6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95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7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4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6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1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2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3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7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1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3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7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3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9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8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94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92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5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9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4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5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5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5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1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4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9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6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95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2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8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4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8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3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6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1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43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8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6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32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2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2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4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5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8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7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53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3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4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9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5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6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9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9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9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4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53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9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3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65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33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6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6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0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1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8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2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7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3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4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2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8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9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0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2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8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84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8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8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6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1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0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6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26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2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3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9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9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0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9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9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8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2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7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1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1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8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7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1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5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8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4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6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1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5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6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8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22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8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8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0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06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2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5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4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67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7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72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66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11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15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58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516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337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7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5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4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7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8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0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7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2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3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9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1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7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2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4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7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0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3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6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4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8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5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8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1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9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2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9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7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6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2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6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64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6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1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8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9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8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8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9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1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7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0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3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2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13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08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8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0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7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0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9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13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8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6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0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9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7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5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6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23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5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9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8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03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5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13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9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7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3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7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8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7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0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72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52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2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80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1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50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50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49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27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8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65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97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12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0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94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6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19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8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45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17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31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5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61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26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8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4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98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9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59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73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14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7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9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33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201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09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0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2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8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1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9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4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7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7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6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2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4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5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5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5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992B3-BE6F-4796-8F16-65764AC60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2133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JULIETA</dc:creator>
  <cp:lastModifiedBy>Julieta Bermúdez</cp:lastModifiedBy>
  <cp:revision>2</cp:revision>
  <cp:lastPrinted>2015-04-23T17:24:00Z</cp:lastPrinted>
  <dcterms:created xsi:type="dcterms:W3CDTF">2021-10-25T14:57:00Z</dcterms:created>
  <dcterms:modified xsi:type="dcterms:W3CDTF">2021-10-25T14:57:00Z</dcterms:modified>
</cp:coreProperties>
</file>